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708"/>
        <w:gridCol w:w="3969"/>
      </w:tblGrid>
      <w:tr w:rsidR="005F44DC" w:rsidRPr="00494499" w:rsidTr="007172AC">
        <w:trPr>
          <w:trHeight w:val="60"/>
        </w:trPr>
        <w:tc>
          <w:tcPr>
            <w:tcW w:w="439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</w:tcPr>
          <w:p w:rsidR="005F44DC" w:rsidRPr="00BD3E8E" w:rsidRDefault="005F44DC" w:rsidP="007172AC">
            <w:pPr>
              <w:pStyle w:val="13NormDOC-txt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D3E8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  <w:r w:rsidRPr="00BD3E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Председатель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 xml:space="preserve"> 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профсоюзного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 xml:space="preserve">        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комитета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br/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>МОБУ</w:t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 xml:space="preserve"> </w:t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>СОШ</w:t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 xml:space="preserve"> </w:t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>№</w:t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 xml:space="preserve"> 2</w:t>
            </w:r>
            <w:r w:rsidRPr="00272264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________(__________________)</w:t>
            </w:r>
            <w:r w:rsidRPr="00BD3E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«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___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»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______________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 xml:space="preserve">2020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 xml:space="preserve">       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</w:tcPr>
          <w:p w:rsidR="005F44DC" w:rsidRDefault="005F44DC" w:rsidP="007172AC">
            <w:pPr>
              <w:pStyle w:val="13NormDOC-txt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3E8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BD3E8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приказом директора </w:t>
            </w:r>
          </w:p>
          <w:p w:rsidR="005F44DC" w:rsidRPr="00272264" w:rsidRDefault="005F44DC" w:rsidP="005F44DC">
            <w:pPr>
              <w:pStyle w:val="13NormDOC-txt"/>
              <w:spacing w:before="0"/>
              <w:ind w:left="0" w:righ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>МОБУ</w:t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 xml:space="preserve"> </w:t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>СОШ</w:t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 xml:space="preserve"> </w:t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>№</w:t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 xml:space="preserve"> 2</w:t>
            </w:r>
            <w:r w:rsidRPr="00272264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272264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Pr="0027226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  </w:t>
            </w:r>
            <w:r w:rsidRPr="00272264">
              <w:rPr>
                <w:rStyle w:val="propis"/>
                <w:rFonts w:hAnsi="Times New Roman" w:cs="Times New Roman"/>
                <w:i w:val="0"/>
                <w:iCs/>
                <w:szCs w:val="28"/>
              </w:rPr>
              <w:t>№</w:t>
            </w:r>
            <w:r w:rsidRPr="0027226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5F44DC" w:rsidRPr="00494499" w:rsidTr="007172AC">
        <w:trPr>
          <w:trHeight w:val="60"/>
        </w:trPr>
        <w:tc>
          <w:tcPr>
            <w:tcW w:w="4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</w:tr>
      <w:tr w:rsidR="005F44DC" w:rsidRPr="00494499" w:rsidTr="007172AC">
        <w:trPr>
          <w:trHeight w:val="60"/>
        </w:trPr>
        <w:tc>
          <w:tcPr>
            <w:tcW w:w="4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</w:tr>
      <w:tr w:rsidR="005F44DC" w:rsidRPr="00494499" w:rsidTr="007172AC">
        <w:trPr>
          <w:trHeight w:val="60"/>
        </w:trPr>
        <w:tc>
          <w:tcPr>
            <w:tcW w:w="4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</w:tr>
      <w:tr w:rsidR="005F44DC" w:rsidRPr="00494499" w:rsidTr="007172AC">
        <w:trPr>
          <w:trHeight w:val="113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4F7B" w:rsidRPr="00BD3E8E" w:rsidRDefault="00074F7B" w:rsidP="00074F7B">
            <w:pPr>
              <w:pStyle w:val="13NormDOC-txt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D3E8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  <w:r w:rsidRPr="00BD3E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>с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 xml:space="preserve"> 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>учетом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 xml:space="preserve"> 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>мнения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 xml:space="preserve"> 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>Совета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 xml:space="preserve"> 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детской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 xml:space="preserve"> 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общественной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 xml:space="preserve"> 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организации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br/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«Академия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 xml:space="preserve"> 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успеха»</w:t>
            </w:r>
            <w:r w:rsidRPr="00BD3E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>протокол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 xml:space="preserve"> 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>от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 xml:space="preserve"> 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21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>.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10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 xml:space="preserve">.2020 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>№</w:t>
            </w:r>
            <w:r w:rsidRPr="00BD3E8E">
              <w:rPr>
                <w:rStyle w:val="propis"/>
                <w:rFonts w:hAnsi="Times New Roman" w:cs="Times New Roman"/>
                <w:iCs/>
                <w:szCs w:val="28"/>
              </w:rPr>
              <w:t xml:space="preserve"> </w:t>
            </w:r>
            <w:r>
              <w:rPr>
                <w:rStyle w:val="propis"/>
                <w:rFonts w:hAnsi="Times New Roman" w:cs="Times New Roman"/>
                <w:iCs/>
                <w:szCs w:val="28"/>
              </w:rPr>
              <w:t>2</w:t>
            </w:r>
          </w:p>
          <w:p w:rsidR="005F44DC" w:rsidRPr="00BD3E8E" w:rsidRDefault="005F44DC" w:rsidP="007172AC">
            <w:pPr>
              <w:pStyle w:val="13NormDOC-txt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4DC" w:rsidRPr="00BD3E8E" w:rsidRDefault="005F44DC" w:rsidP="007172AC">
            <w:pPr>
              <w:pStyle w:val="afe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</w:tr>
    </w:tbl>
    <w:p w:rsidR="00A27B42" w:rsidRPr="009154F9" w:rsidRDefault="00A27B42" w:rsidP="000D19C7">
      <w:pPr>
        <w:jc w:val="center"/>
        <w:rPr>
          <w:b/>
          <w:color w:val="000000"/>
          <w:w w:val="0"/>
          <w:sz w:val="24"/>
          <w:lang w:val="ru-RU"/>
        </w:rPr>
      </w:pPr>
    </w:p>
    <w:p w:rsidR="000D19C7" w:rsidRPr="00416662" w:rsidRDefault="000D19C7" w:rsidP="00416662">
      <w:pPr>
        <w:jc w:val="center"/>
        <w:rPr>
          <w:b/>
          <w:color w:val="000000"/>
          <w:w w:val="0"/>
          <w:sz w:val="28"/>
          <w:szCs w:val="40"/>
          <w:lang w:val="ru-RU"/>
        </w:rPr>
      </w:pPr>
      <w:r w:rsidRPr="00416662">
        <w:rPr>
          <w:b/>
          <w:color w:val="000000"/>
          <w:w w:val="0"/>
          <w:sz w:val="28"/>
          <w:szCs w:val="40"/>
          <w:lang w:val="ru-RU"/>
        </w:rPr>
        <w:t>ПРОГРАММА ВОСПИТАНИЯ</w:t>
      </w:r>
      <w:r w:rsidR="00416662">
        <w:rPr>
          <w:b/>
          <w:color w:val="000000"/>
          <w:w w:val="0"/>
          <w:sz w:val="28"/>
          <w:szCs w:val="40"/>
          <w:lang w:val="ru-RU"/>
        </w:rPr>
        <w:t xml:space="preserve"> МОБУ СОШ №2</w:t>
      </w:r>
    </w:p>
    <w:p w:rsidR="00416662" w:rsidRDefault="00416662" w:rsidP="00416662">
      <w:pPr>
        <w:jc w:val="center"/>
        <w:rPr>
          <w:i/>
          <w:color w:val="000000"/>
          <w:w w:val="0"/>
          <w:sz w:val="28"/>
          <w:szCs w:val="40"/>
          <w:lang w:val="ru-RU"/>
        </w:rPr>
      </w:pPr>
      <w:r w:rsidRPr="00416662">
        <w:rPr>
          <w:i/>
          <w:color w:val="000000"/>
          <w:w w:val="0"/>
          <w:sz w:val="28"/>
          <w:szCs w:val="40"/>
          <w:lang w:val="ru-RU"/>
        </w:rPr>
        <w:t>(на 2020 – 2025 гг.)</w:t>
      </w:r>
    </w:p>
    <w:p w:rsidR="00416662" w:rsidRPr="00416662" w:rsidRDefault="00416662" w:rsidP="00416662">
      <w:pPr>
        <w:jc w:val="center"/>
        <w:rPr>
          <w:i/>
          <w:color w:val="000000"/>
          <w:w w:val="0"/>
          <w:sz w:val="28"/>
          <w:szCs w:val="40"/>
          <w:lang w:val="ru-RU"/>
        </w:rPr>
      </w:pPr>
    </w:p>
    <w:p w:rsidR="000D19C7" w:rsidRDefault="00A27B42" w:rsidP="00416662">
      <w:pPr>
        <w:jc w:val="center"/>
        <w:rPr>
          <w:b/>
          <w:color w:val="000000"/>
          <w:w w:val="0"/>
          <w:sz w:val="28"/>
          <w:szCs w:val="40"/>
          <w:lang w:val="ru-RU"/>
        </w:rPr>
      </w:pPr>
      <w:r>
        <w:rPr>
          <w:b/>
          <w:color w:val="000000"/>
          <w:w w:val="0"/>
          <w:sz w:val="28"/>
          <w:szCs w:val="40"/>
          <w:lang w:val="ru-RU"/>
        </w:rPr>
        <w:t>Пояснительная записка</w:t>
      </w:r>
    </w:p>
    <w:p w:rsidR="00C0212E" w:rsidRDefault="00C0212E" w:rsidP="00C0212E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воспитания направлена на решение проблем гармоничного вхождения школьников в социальный мир и налаживания ответственных взаимоотношений с окружающими их людьми. Воспитательная программа показывает, каким образом педагоги могут реализовать воспитательный потенциал их совместной с детьми деятельности. </w:t>
      </w:r>
    </w:p>
    <w:p w:rsidR="00C0212E" w:rsidRDefault="00C0212E" w:rsidP="00C0212E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центре программы воспитания муниципального бюджетного общеобразовательного учреждения «Средняя общеобразовательная школа № 2» Пожарского муниципального района находится личностное развитие обучающихся в соответствии с ФГОС общего образования, формирование у них системных знаний о различных аспектах развития России и мира. Одним из результатов реализации программы школы станет приобщение обучающихся к российским традиционным духовным ценностям, правилам и нормам поведения в российском обществе. 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готовность обучающихся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деятельности. </w:t>
      </w:r>
    </w:p>
    <w:p w:rsidR="00C0212E" w:rsidRDefault="00C0212E" w:rsidP="00C0212E">
      <w:pPr>
        <w:wordWrap/>
        <w:spacing w:line="360" w:lineRule="auto"/>
        <w:ind w:firstLine="851"/>
        <w:rPr>
          <w:sz w:val="28"/>
          <w:szCs w:val="28"/>
          <w:lang w:val="ru-RU"/>
        </w:rPr>
      </w:pPr>
      <w:r w:rsidRPr="00C0212E">
        <w:rPr>
          <w:sz w:val="28"/>
          <w:szCs w:val="28"/>
          <w:lang w:val="ru-RU"/>
        </w:rPr>
        <w:t>Данная программа воспитания показывает систему работы с детьми в школе.</w:t>
      </w:r>
    </w:p>
    <w:p w:rsidR="005F44DC" w:rsidRDefault="005F44DC" w:rsidP="00C0212E">
      <w:pPr>
        <w:wordWrap/>
        <w:spacing w:line="336" w:lineRule="auto"/>
        <w:jc w:val="center"/>
        <w:rPr>
          <w:sz w:val="28"/>
          <w:szCs w:val="28"/>
          <w:lang w:val="ru-RU"/>
        </w:rPr>
      </w:pPr>
    </w:p>
    <w:p w:rsidR="000D19C7" w:rsidRPr="006E1C1A" w:rsidRDefault="00C0212E" w:rsidP="00C0212E">
      <w:pPr>
        <w:wordWrap/>
        <w:spacing w:line="336" w:lineRule="auto"/>
        <w:jc w:val="center"/>
        <w:rPr>
          <w:b/>
          <w:color w:val="000000"/>
          <w:w w:val="0"/>
          <w:sz w:val="28"/>
          <w:szCs w:val="28"/>
          <w:shd w:val="clear" w:color="000000" w:fill="FFFFFF"/>
          <w:lang w:val="ru-RU"/>
        </w:rPr>
      </w:pPr>
      <w:r w:rsidRPr="00C0212E">
        <w:rPr>
          <w:sz w:val="28"/>
          <w:szCs w:val="28"/>
          <w:lang w:val="ru-RU"/>
        </w:rPr>
        <w:lastRenderedPageBreak/>
        <w:t xml:space="preserve"> </w:t>
      </w:r>
      <w:r w:rsidR="000D19C7" w:rsidRPr="006E1C1A">
        <w:rPr>
          <w:b/>
          <w:color w:val="000000"/>
          <w:w w:val="0"/>
          <w:sz w:val="28"/>
          <w:szCs w:val="28"/>
          <w:shd w:val="clear" w:color="000000" w:fill="FFFFFF"/>
          <w:lang w:val="ru-RU"/>
        </w:rPr>
        <w:t xml:space="preserve">1. ОСОБЕННОСТИ ОРГАНИЗУЕМОГО В ШКОЛЕ </w:t>
      </w:r>
      <w:r w:rsidR="00382D56">
        <w:rPr>
          <w:b/>
          <w:color w:val="000000"/>
          <w:w w:val="0"/>
          <w:sz w:val="28"/>
          <w:szCs w:val="28"/>
          <w:shd w:val="clear" w:color="000000" w:fill="FFFFFF"/>
          <w:lang w:val="ru-RU"/>
        </w:rPr>
        <w:t>В</w:t>
      </w:r>
      <w:r w:rsidR="000D19C7" w:rsidRPr="006E1C1A">
        <w:rPr>
          <w:b/>
          <w:color w:val="000000"/>
          <w:w w:val="0"/>
          <w:sz w:val="28"/>
          <w:szCs w:val="28"/>
          <w:shd w:val="clear" w:color="000000" w:fill="FFFFFF"/>
          <w:lang w:val="ru-RU"/>
        </w:rPr>
        <w:t>ОСПИТАТЕЛЬНОГО ПРОЦЕССА</w:t>
      </w:r>
    </w:p>
    <w:p w:rsidR="000D19C7" w:rsidRPr="006E1C1A" w:rsidRDefault="000D19C7" w:rsidP="0042604F">
      <w:pPr>
        <w:wordWrap/>
        <w:spacing w:line="336" w:lineRule="auto"/>
        <w:ind w:firstLine="709"/>
        <w:rPr>
          <w:iCs/>
          <w:color w:val="000000"/>
          <w:w w:val="0"/>
          <w:sz w:val="28"/>
          <w:szCs w:val="28"/>
          <w:lang w:val="ru-RU"/>
        </w:rPr>
      </w:pPr>
      <w:r w:rsidRPr="006E1C1A">
        <w:rPr>
          <w:iCs/>
          <w:color w:val="000000"/>
          <w:w w:val="0"/>
          <w:sz w:val="28"/>
          <w:szCs w:val="28"/>
          <w:lang w:val="ru-RU"/>
        </w:rPr>
        <w:t xml:space="preserve">Процесс воспитания в </w:t>
      </w:r>
      <w:r w:rsidR="005F44DC">
        <w:rPr>
          <w:iCs/>
          <w:color w:val="000000"/>
          <w:w w:val="0"/>
          <w:sz w:val="28"/>
          <w:szCs w:val="28"/>
          <w:lang w:val="ru-RU"/>
        </w:rPr>
        <w:t>МОБУ СОШ № 2</w:t>
      </w:r>
      <w:r w:rsidRPr="006E1C1A">
        <w:rPr>
          <w:iCs/>
          <w:color w:val="000000"/>
          <w:w w:val="0"/>
          <w:sz w:val="28"/>
          <w:szCs w:val="28"/>
          <w:lang w:val="ru-RU"/>
        </w:rPr>
        <w:t xml:space="preserve"> основывается </w:t>
      </w:r>
      <w:r w:rsidRPr="006E1C1A">
        <w:rPr>
          <w:iCs/>
          <w:color w:val="000000"/>
          <w:w w:val="0"/>
          <w:sz w:val="28"/>
          <w:szCs w:val="28"/>
          <w:lang w:val="ru-RU"/>
        </w:rPr>
        <w:br/>
        <w:t xml:space="preserve">на следующих принципах взаимодействия </w:t>
      </w:r>
      <w:r w:rsidR="000472E0" w:rsidRPr="006E1C1A">
        <w:rPr>
          <w:iCs/>
          <w:color w:val="000000"/>
          <w:w w:val="0"/>
          <w:sz w:val="28"/>
          <w:szCs w:val="28"/>
          <w:lang w:val="ru-RU"/>
        </w:rPr>
        <w:t>педагогических работников</w:t>
      </w:r>
      <w:r w:rsidRPr="006E1C1A">
        <w:rPr>
          <w:iCs/>
          <w:color w:val="000000"/>
          <w:w w:val="0"/>
          <w:sz w:val="28"/>
          <w:szCs w:val="28"/>
          <w:lang w:val="ru-RU"/>
        </w:rPr>
        <w:t xml:space="preserve"> </w:t>
      </w:r>
      <w:r w:rsidR="006E1C1A">
        <w:rPr>
          <w:iCs/>
          <w:color w:val="000000"/>
          <w:w w:val="0"/>
          <w:sz w:val="28"/>
          <w:szCs w:val="28"/>
          <w:lang w:val="ru-RU"/>
        </w:rPr>
        <w:br/>
      </w:r>
      <w:r w:rsidRPr="006E1C1A">
        <w:rPr>
          <w:iCs/>
          <w:color w:val="000000"/>
          <w:w w:val="0"/>
          <w:sz w:val="28"/>
          <w:szCs w:val="28"/>
          <w:lang w:val="ru-RU"/>
        </w:rPr>
        <w:t>и обучающихся:</w:t>
      </w:r>
    </w:p>
    <w:p w:rsidR="000D19C7" w:rsidRPr="006E1C1A" w:rsidRDefault="000D19C7" w:rsidP="0042604F">
      <w:pPr>
        <w:wordWrap/>
        <w:spacing w:line="336" w:lineRule="auto"/>
        <w:ind w:firstLine="709"/>
        <w:rPr>
          <w:iCs/>
          <w:color w:val="000000"/>
          <w:w w:val="0"/>
          <w:sz w:val="28"/>
          <w:szCs w:val="28"/>
          <w:lang w:val="ru-RU"/>
        </w:rPr>
      </w:pPr>
      <w:proofErr w:type="gramStart"/>
      <w:r w:rsidRPr="006E1C1A">
        <w:rPr>
          <w:iCs/>
          <w:color w:val="000000"/>
          <w:w w:val="0"/>
          <w:sz w:val="28"/>
          <w:szCs w:val="28"/>
          <w:lang w:val="ru-RU"/>
        </w:rPr>
        <w:t xml:space="preserve">неукоснительное соблюдение законности и прав семьи и </w:t>
      </w:r>
      <w:r w:rsidR="003A32F3" w:rsidRPr="006E1C1A">
        <w:rPr>
          <w:iCs/>
          <w:color w:val="000000"/>
          <w:w w:val="0"/>
          <w:sz w:val="28"/>
          <w:szCs w:val="28"/>
          <w:lang w:val="ru-RU"/>
        </w:rPr>
        <w:t>обучающегося</w:t>
      </w:r>
      <w:r w:rsidRPr="006E1C1A">
        <w:rPr>
          <w:iCs/>
          <w:color w:val="000000"/>
          <w:w w:val="0"/>
          <w:sz w:val="28"/>
          <w:szCs w:val="28"/>
          <w:lang w:val="ru-RU"/>
        </w:rPr>
        <w:t xml:space="preserve">, соблюдения </w:t>
      </w:r>
      <w:r w:rsidR="003B002C">
        <w:rPr>
          <w:iCs/>
          <w:color w:val="000000"/>
          <w:w w:val="0"/>
          <w:sz w:val="28"/>
          <w:szCs w:val="28"/>
          <w:lang w:val="ru-RU"/>
        </w:rPr>
        <w:t xml:space="preserve">конфиденциальности информации об обучающемся </w:t>
      </w:r>
      <w:r w:rsidRPr="006E1C1A">
        <w:rPr>
          <w:iCs/>
          <w:color w:val="000000"/>
          <w:w w:val="0"/>
          <w:sz w:val="28"/>
          <w:szCs w:val="28"/>
          <w:lang w:val="ru-RU"/>
        </w:rPr>
        <w:t xml:space="preserve">и семье, приоритета безопасности </w:t>
      </w:r>
      <w:r w:rsidR="003A32F3" w:rsidRPr="006E1C1A">
        <w:rPr>
          <w:iCs/>
          <w:color w:val="000000"/>
          <w:w w:val="0"/>
          <w:sz w:val="28"/>
          <w:szCs w:val="28"/>
          <w:lang w:val="ru-RU"/>
        </w:rPr>
        <w:t>обучающегося</w:t>
      </w:r>
      <w:r w:rsidRPr="006E1C1A">
        <w:rPr>
          <w:iCs/>
          <w:color w:val="000000"/>
          <w:w w:val="0"/>
          <w:sz w:val="28"/>
          <w:szCs w:val="28"/>
          <w:lang w:val="ru-RU"/>
        </w:rPr>
        <w:t xml:space="preserve"> при нахождении в образовательной организации;</w:t>
      </w:r>
      <w:proofErr w:type="gramEnd"/>
    </w:p>
    <w:p w:rsidR="000D19C7" w:rsidRPr="006E1C1A" w:rsidRDefault="000D19C7" w:rsidP="0042604F">
      <w:pPr>
        <w:wordWrap/>
        <w:spacing w:line="336" w:lineRule="auto"/>
        <w:ind w:firstLine="709"/>
        <w:rPr>
          <w:iCs/>
          <w:color w:val="000000"/>
          <w:w w:val="0"/>
          <w:sz w:val="28"/>
          <w:szCs w:val="28"/>
          <w:lang w:val="ru-RU"/>
        </w:rPr>
      </w:pPr>
      <w:r w:rsidRPr="006E1C1A">
        <w:rPr>
          <w:iCs/>
          <w:color w:val="000000"/>
          <w:w w:val="0"/>
          <w:sz w:val="28"/>
          <w:szCs w:val="28"/>
          <w:lang w:val="ru-RU"/>
        </w:rPr>
        <w:t xml:space="preserve">ориентир на создание в образовательной организации психологически комфортной среды для каждого </w:t>
      </w:r>
      <w:r w:rsidR="003A32F3" w:rsidRPr="006E1C1A">
        <w:rPr>
          <w:iCs/>
          <w:color w:val="000000"/>
          <w:w w:val="0"/>
          <w:sz w:val="28"/>
          <w:szCs w:val="28"/>
          <w:lang w:val="ru-RU"/>
        </w:rPr>
        <w:t>обучающегося</w:t>
      </w:r>
      <w:r w:rsidRPr="006E1C1A">
        <w:rPr>
          <w:iCs/>
          <w:color w:val="000000"/>
          <w:w w:val="0"/>
          <w:sz w:val="28"/>
          <w:szCs w:val="28"/>
          <w:lang w:val="ru-RU"/>
        </w:rPr>
        <w:t xml:space="preserve"> и взрослого, без которой невозможно конструктивное взаимодействие обучающихся и </w:t>
      </w:r>
      <w:r w:rsidR="000472E0" w:rsidRPr="006E1C1A">
        <w:rPr>
          <w:iCs/>
          <w:color w:val="000000"/>
          <w:w w:val="0"/>
          <w:sz w:val="28"/>
          <w:szCs w:val="28"/>
          <w:lang w:val="ru-RU"/>
        </w:rPr>
        <w:t>педагогических работников</w:t>
      </w:r>
      <w:r w:rsidRPr="006E1C1A">
        <w:rPr>
          <w:iCs/>
          <w:color w:val="000000"/>
          <w:w w:val="0"/>
          <w:sz w:val="28"/>
          <w:szCs w:val="28"/>
          <w:lang w:val="ru-RU"/>
        </w:rPr>
        <w:t xml:space="preserve">; </w:t>
      </w:r>
    </w:p>
    <w:p w:rsidR="000D19C7" w:rsidRPr="006E1C1A" w:rsidRDefault="000D19C7" w:rsidP="0042604F">
      <w:pPr>
        <w:wordWrap/>
        <w:spacing w:line="336" w:lineRule="auto"/>
        <w:ind w:firstLine="709"/>
        <w:rPr>
          <w:iCs/>
          <w:color w:val="000000"/>
          <w:w w:val="0"/>
          <w:sz w:val="28"/>
          <w:szCs w:val="28"/>
          <w:lang w:val="ru-RU"/>
        </w:rPr>
      </w:pPr>
      <w:r w:rsidRPr="006E1C1A">
        <w:rPr>
          <w:iCs/>
          <w:color w:val="000000"/>
          <w:w w:val="0"/>
          <w:sz w:val="28"/>
          <w:szCs w:val="28"/>
          <w:lang w:val="ru-RU"/>
        </w:rPr>
        <w:t xml:space="preserve">реализация процесса воспитания главным образом через создание в школе детско-взрослых общностей, которые бы объединяли обучающихся </w:t>
      </w:r>
      <w:r w:rsidR="006E1C1A">
        <w:rPr>
          <w:iCs/>
          <w:color w:val="000000"/>
          <w:w w:val="0"/>
          <w:sz w:val="28"/>
          <w:szCs w:val="28"/>
          <w:lang w:val="ru-RU"/>
        </w:rPr>
        <w:br/>
      </w:r>
      <w:r w:rsidRPr="006E1C1A">
        <w:rPr>
          <w:iCs/>
          <w:color w:val="000000"/>
          <w:w w:val="0"/>
          <w:sz w:val="28"/>
          <w:szCs w:val="28"/>
          <w:lang w:val="ru-RU"/>
        </w:rPr>
        <w:t xml:space="preserve">и </w:t>
      </w:r>
      <w:r w:rsidR="000472E0" w:rsidRPr="006E1C1A">
        <w:rPr>
          <w:iCs/>
          <w:color w:val="000000"/>
          <w:w w:val="0"/>
          <w:sz w:val="28"/>
          <w:szCs w:val="28"/>
          <w:lang w:val="ru-RU"/>
        </w:rPr>
        <w:t>педагогических работников</w:t>
      </w:r>
      <w:r w:rsidRPr="006E1C1A">
        <w:rPr>
          <w:iCs/>
          <w:color w:val="000000"/>
          <w:w w:val="0"/>
          <w:sz w:val="28"/>
          <w:szCs w:val="28"/>
          <w:lang w:val="ru-RU"/>
        </w:rPr>
        <w:t xml:space="preserve"> яркими и содержательными событиями, общими позитивными эмоциями и доверительными отношениями друг к другу;</w:t>
      </w:r>
    </w:p>
    <w:p w:rsidR="000D19C7" w:rsidRPr="006E1C1A" w:rsidRDefault="000D19C7" w:rsidP="0042604F">
      <w:pPr>
        <w:wordWrap/>
        <w:spacing w:line="336" w:lineRule="auto"/>
        <w:ind w:firstLine="709"/>
        <w:rPr>
          <w:iCs/>
          <w:color w:val="000000"/>
          <w:w w:val="0"/>
          <w:sz w:val="28"/>
          <w:szCs w:val="28"/>
          <w:lang w:val="ru-RU"/>
        </w:rPr>
      </w:pPr>
      <w:r w:rsidRPr="006E1C1A">
        <w:rPr>
          <w:iCs/>
          <w:color w:val="000000"/>
          <w:w w:val="0"/>
          <w:sz w:val="28"/>
          <w:szCs w:val="28"/>
          <w:lang w:val="ru-RU"/>
        </w:rPr>
        <w:t xml:space="preserve">организация основных совместных дел обучающихся и </w:t>
      </w:r>
      <w:r w:rsidR="000472E0" w:rsidRPr="006E1C1A">
        <w:rPr>
          <w:iCs/>
          <w:color w:val="000000"/>
          <w:w w:val="0"/>
          <w:sz w:val="28"/>
          <w:szCs w:val="28"/>
          <w:lang w:val="ru-RU"/>
        </w:rPr>
        <w:t>педагогических работников</w:t>
      </w:r>
      <w:r w:rsidRPr="006E1C1A">
        <w:rPr>
          <w:iCs/>
          <w:color w:val="000000"/>
          <w:w w:val="0"/>
          <w:sz w:val="28"/>
          <w:szCs w:val="28"/>
          <w:lang w:val="ru-RU"/>
        </w:rPr>
        <w:t xml:space="preserve"> как предмета совместной заботы и взрослых, и обучающихся;</w:t>
      </w:r>
    </w:p>
    <w:p w:rsidR="000D19C7" w:rsidRPr="006E1C1A" w:rsidRDefault="000D19C7" w:rsidP="0042604F">
      <w:pPr>
        <w:wordWrap/>
        <w:spacing w:line="336" w:lineRule="auto"/>
        <w:ind w:firstLine="709"/>
        <w:rPr>
          <w:iCs/>
          <w:color w:val="000000"/>
          <w:w w:val="0"/>
          <w:sz w:val="28"/>
          <w:szCs w:val="28"/>
          <w:lang w:val="ru-RU"/>
        </w:rPr>
      </w:pPr>
      <w:r w:rsidRPr="006E1C1A">
        <w:rPr>
          <w:iCs/>
          <w:color w:val="000000"/>
          <w:w w:val="0"/>
          <w:sz w:val="28"/>
          <w:szCs w:val="28"/>
          <w:lang w:val="ru-RU"/>
        </w:rPr>
        <w:t xml:space="preserve">системность, целесообразность и </w:t>
      </w:r>
      <w:proofErr w:type="spellStart"/>
      <w:r w:rsidRPr="006E1C1A">
        <w:rPr>
          <w:iCs/>
          <w:color w:val="000000"/>
          <w:w w:val="0"/>
          <w:sz w:val="28"/>
          <w:szCs w:val="28"/>
          <w:lang w:val="ru-RU"/>
        </w:rPr>
        <w:t>нешаблонность</w:t>
      </w:r>
      <w:proofErr w:type="spellEnd"/>
      <w:r w:rsidRPr="006E1C1A">
        <w:rPr>
          <w:iCs/>
          <w:color w:val="000000"/>
          <w:w w:val="0"/>
          <w:sz w:val="28"/>
          <w:szCs w:val="28"/>
          <w:lang w:val="ru-RU"/>
        </w:rPr>
        <w:t xml:space="preserve"> воспитания как условия его эффективности.</w:t>
      </w:r>
    </w:p>
    <w:p w:rsidR="000D19C7" w:rsidRPr="006E1C1A" w:rsidRDefault="000D19C7" w:rsidP="0042604F">
      <w:pPr>
        <w:wordWrap/>
        <w:spacing w:line="336" w:lineRule="auto"/>
        <w:ind w:firstLine="709"/>
        <w:rPr>
          <w:iCs/>
          <w:color w:val="000000"/>
          <w:w w:val="0"/>
          <w:sz w:val="28"/>
          <w:szCs w:val="28"/>
          <w:lang w:val="ru-RU"/>
        </w:rPr>
      </w:pPr>
      <w:r w:rsidRPr="006E1C1A">
        <w:rPr>
          <w:color w:val="00000A"/>
          <w:sz w:val="28"/>
          <w:szCs w:val="28"/>
          <w:lang w:val="ru-RU"/>
        </w:rPr>
        <w:t xml:space="preserve">Основными традициями воспитания в </w:t>
      </w:r>
      <w:r w:rsidR="005F44DC">
        <w:rPr>
          <w:color w:val="00000A"/>
          <w:sz w:val="28"/>
          <w:szCs w:val="28"/>
          <w:lang w:val="ru-RU"/>
        </w:rPr>
        <w:t>МОБУ СОШ № 2</w:t>
      </w:r>
      <w:r w:rsidRPr="006E1C1A">
        <w:rPr>
          <w:color w:val="00000A"/>
          <w:sz w:val="28"/>
          <w:szCs w:val="28"/>
          <w:lang w:val="ru-RU"/>
        </w:rPr>
        <w:t xml:space="preserve"> являются следующие</w:t>
      </w:r>
      <w:r w:rsidRPr="006E1C1A">
        <w:rPr>
          <w:iCs/>
          <w:color w:val="000000"/>
          <w:w w:val="0"/>
          <w:sz w:val="28"/>
          <w:szCs w:val="28"/>
          <w:lang w:val="ru-RU"/>
        </w:rPr>
        <w:t xml:space="preserve">: </w:t>
      </w:r>
    </w:p>
    <w:p w:rsidR="000D19C7" w:rsidRPr="006E1C1A" w:rsidRDefault="000D19C7" w:rsidP="0042604F">
      <w:pPr>
        <w:wordWrap/>
        <w:spacing w:line="336" w:lineRule="auto"/>
        <w:ind w:firstLine="709"/>
        <w:rPr>
          <w:sz w:val="28"/>
          <w:szCs w:val="28"/>
          <w:lang w:val="ru-RU" w:eastAsia="ru-RU"/>
        </w:rPr>
      </w:pPr>
      <w:r w:rsidRPr="006E1C1A">
        <w:rPr>
          <w:color w:val="00000A"/>
          <w:sz w:val="28"/>
          <w:szCs w:val="28"/>
          <w:lang w:val="ru-RU"/>
        </w:rPr>
        <w:t xml:space="preserve">стержнем годового цикла воспитательной работы школы являются ключевые общешкольные дела, </w:t>
      </w:r>
      <w:r w:rsidRPr="006E1C1A">
        <w:rPr>
          <w:sz w:val="28"/>
          <w:szCs w:val="28"/>
          <w:lang w:val="ru-RU" w:eastAsia="ru-RU"/>
        </w:rPr>
        <w:t xml:space="preserve">через которые осуществляется интеграция воспитательных усилий </w:t>
      </w:r>
      <w:r w:rsidR="000472E0" w:rsidRPr="006E1C1A">
        <w:rPr>
          <w:sz w:val="28"/>
          <w:szCs w:val="28"/>
          <w:lang w:val="ru-RU" w:eastAsia="ru-RU"/>
        </w:rPr>
        <w:t>педагогических работников</w:t>
      </w:r>
      <w:r w:rsidRPr="006E1C1A">
        <w:rPr>
          <w:sz w:val="28"/>
          <w:szCs w:val="28"/>
          <w:lang w:val="ru-RU" w:eastAsia="ru-RU"/>
        </w:rPr>
        <w:t>;</w:t>
      </w:r>
    </w:p>
    <w:p w:rsidR="000D19C7" w:rsidRPr="006E1C1A" w:rsidRDefault="000D19C7" w:rsidP="0042604F">
      <w:pPr>
        <w:wordWrap/>
        <w:spacing w:line="336" w:lineRule="auto"/>
        <w:ind w:firstLine="709"/>
        <w:rPr>
          <w:sz w:val="28"/>
          <w:szCs w:val="28"/>
          <w:lang w:val="ru-RU" w:eastAsia="ru-RU"/>
        </w:rPr>
      </w:pPr>
      <w:r w:rsidRPr="006E1C1A">
        <w:rPr>
          <w:sz w:val="28"/>
          <w:szCs w:val="28"/>
          <w:lang w:val="ru-RU" w:eastAsia="ru-RU"/>
        </w:rPr>
        <w:t xml:space="preserve">важной чертой каждого ключевого дела и </w:t>
      </w:r>
      <w:proofErr w:type="gramStart"/>
      <w:r w:rsidRPr="006E1C1A">
        <w:rPr>
          <w:sz w:val="28"/>
          <w:szCs w:val="28"/>
          <w:lang w:val="ru-RU" w:eastAsia="ru-RU"/>
        </w:rPr>
        <w:t>большинства</w:t>
      </w:r>
      <w:proofErr w:type="gramEnd"/>
      <w:r w:rsidRPr="006E1C1A">
        <w:rPr>
          <w:sz w:val="28"/>
          <w:szCs w:val="28"/>
          <w:lang w:val="ru-RU" w:eastAsia="ru-RU"/>
        </w:rPr>
        <w:t xml:space="preserve"> используемых для воспитания других совместных дел </w:t>
      </w:r>
      <w:r w:rsidR="000472E0" w:rsidRPr="006E1C1A">
        <w:rPr>
          <w:sz w:val="28"/>
          <w:szCs w:val="28"/>
          <w:lang w:val="ru-RU" w:eastAsia="ru-RU"/>
        </w:rPr>
        <w:t>педагогических работников</w:t>
      </w:r>
      <w:r w:rsidRPr="006E1C1A">
        <w:rPr>
          <w:sz w:val="28"/>
          <w:szCs w:val="28"/>
          <w:lang w:val="ru-RU" w:eastAsia="ru-RU"/>
        </w:rPr>
        <w:t xml:space="preserve"> и обучающихся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0D19C7" w:rsidRPr="006E1C1A" w:rsidRDefault="000D19C7" w:rsidP="0042604F">
      <w:pPr>
        <w:wordWrap/>
        <w:spacing w:line="336" w:lineRule="auto"/>
        <w:ind w:firstLine="709"/>
        <w:rPr>
          <w:sz w:val="28"/>
          <w:szCs w:val="28"/>
          <w:lang w:val="ru-RU" w:eastAsia="ru-RU"/>
        </w:rPr>
      </w:pPr>
      <w:r w:rsidRPr="006E1C1A">
        <w:rPr>
          <w:sz w:val="28"/>
          <w:szCs w:val="28"/>
          <w:lang w:val="ru-RU" w:eastAsia="ru-RU"/>
        </w:rPr>
        <w:t xml:space="preserve">в школе создаются такие условия, при которых по мере взросления </w:t>
      </w:r>
      <w:r w:rsidR="003A32F3" w:rsidRPr="006E1C1A">
        <w:rPr>
          <w:sz w:val="28"/>
          <w:szCs w:val="28"/>
          <w:lang w:val="ru-RU" w:eastAsia="ru-RU"/>
        </w:rPr>
        <w:t>обучающегося</w:t>
      </w:r>
      <w:r w:rsidRPr="006E1C1A">
        <w:rPr>
          <w:sz w:val="28"/>
          <w:szCs w:val="28"/>
          <w:lang w:val="ru-RU" w:eastAsia="ru-RU"/>
        </w:rPr>
        <w:t xml:space="preserve"> увеличивается и его роль в совместных делах (от пассивного наблюдателя до организатора);</w:t>
      </w:r>
    </w:p>
    <w:p w:rsidR="000D19C7" w:rsidRPr="006E1C1A" w:rsidRDefault="000D19C7" w:rsidP="0042604F">
      <w:pPr>
        <w:wordWrap/>
        <w:spacing w:line="336" w:lineRule="auto"/>
        <w:ind w:firstLine="709"/>
        <w:rPr>
          <w:sz w:val="28"/>
          <w:szCs w:val="28"/>
          <w:lang w:val="ru-RU" w:eastAsia="ru-RU"/>
        </w:rPr>
      </w:pPr>
      <w:r w:rsidRPr="006E1C1A">
        <w:rPr>
          <w:sz w:val="28"/>
          <w:szCs w:val="28"/>
          <w:lang w:val="ru-RU" w:eastAsia="ru-RU"/>
        </w:rPr>
        <w:t xml:space="preserve">в проведении общешкольных дел поощряется конструктивное </w:t>
      </w:r>
      <w:proofErr w:type="spellStart"/>
      <w:r w:rsidRPr="006E1C1A">
        <w:rPr>
          <w:sz w:val="28"/>
          <w:szCs w:val="28"/>
          <w:lang w:val="ru-RU" w:eastAsia="ru-RU"/>
        </w:rPr>
        <w:t>межклассное</w:t>
      </w:r>
      <w:proofErr w:type="spellEnd"/>
      <w:r w:rsidRPr="006E1C1A">
        <w:rPr>
          <w:sz w:val="28"/>
          <w:szCs w:val="28"/>
          <w:lang w:val="ru-RU" w:eastAsia="ru-RU"/>
        </w:rPr>
        <w:t xml:space="preserve"> и </w:t>
      </w:r>
      <w:proofErr w:type="spellStart"/>
      <w:r w:rsidRPr="006E1C1A">
        <w:rPr>
          <w:sz w:val="28"/>
          <w:szCs w:val="28"/>
          <w:lang w:val="ru-RU" w:eastAsia="ru-RU"/>
        </w:rPr>
        <w:t>межвозрастное</w:t>
      </w:r>
      <w:proofErr w:type="spellEnd"/>
      <w:r w:rsidRPr="006E1C1A">
        <w:rPr>
          <w:sz w:val="28"/>
          <w:szCs w:val="28"/>
          <w:lang w:val="ru-RU" w:eastAsia="ru-RU"/>
        </w:rPr>
        <w:t xml:space="preserve"> взаимодействие обучающихся, а также их социальная активность; </w:t>
      </w:r>
    </w:p>
    <w:p w:rsidR="000D19C7" w:rsidRPr="006E1C1A" w:rsidRDefault="00E81C16" w:rsidP="0042604F">
      <w:pPr>
        <w:wordWrap/>
        <w:spacing w:line="336" w:lineRule="auto"/>
        <w:ind w:firstLine="709"/>
        <w:rPr>
          <w:sz w:val="28"/>
          <w:szCs w:val="28"/>
          <w:lang w:val="ru-RU" w:eastAsia="ru-RU"/>
        </w:rPr>
      </w:pPr>
      <w:r w:rsidRPr="006E1C1A">
        <w:rPr>
          <w:sz w:val="28"/>
          <w:szCs w:val="28"/>
          <w:lang w:val="ru-RU" w:eastAsia="ru-RU"/>
        </w:rPr>
        <w:lastRenderedPageBreak/>
        <w:t>педагогические работники</w:t>
      </w:r>
      <w:r w:rsidR="000D19C7" w:rsidRPr="006E1C1A">
        <w:rPr>
          <w:sz w:val="28"/>
          <w:szCs w:val="28"/>
          <w:lang w:val="ru-RU" w:eastAsia="ru-RU"/>
        </w:rPr>
        <w:t xml:space="preserve"> школы ориентированы на формирование коллективов в рамках школьных классов, кружков, секций и иных детских объединений, на </w:t>
      </w:r>
      <w:r w:rsidR="000D19C7" w:rsidRPr="006E1C1A">
        <w:rPr>
          <w:color w:val="000000"/>
          <w:w w:val="0"/>
          <w:sz w:val="28"/>
          <w:szCs w:val="28"/>
          <w:lang w:val="ru-RU"/>
        </w:rPr>
        <w:t>установление в них доброжелательных и товарищеских взаимоотношений;</w:t>
      </w:r>
    </w:p>
    <w:p w:rsidR="000D19C7" w:rsidRDefault="000D19C7" w:rsidP="0042604F">
      <w:pPr>
        <w:wordWrap/>
        <w:spacing w:line="336" w:lineRule="auto"/>
        <w:ind w:firstLine="709"/>
        <w:rPr>
          <w:sz w:val="28"/>
          <w:szCs w:val="28"/>
          <w:lang w:val="ru-RU" w:eastAsia="ru-RU"/>
        </w:rPr>
      </w:pPr>
      <w:r w:rsidRPr="006E1C1A">
        <w:rPr>
          <w:sz w:val="28"/>
          <w:szCs w:val="28"/>
          <w:lang w:val="ru-RU" w:eastAsia="ru-RU"/>
        </w:rPr>
        <w:t xml:space="preserve">ключевой фигурой воспитания в школе является классный руководитель, реализующий по отношению к </w:t>
      </w:r>
      <w:r w:rsidR="00A66862" w:rsidRPr="006E1C1A">
        <w:rPr>
          <w:sz w:val="28"/>
          <w:szCs w:val="28"/>
          <w:lang w:val="ru-RU" w:eastAsia="ru-RU"/>
        </w:rPr>
        <w:t xml:space="preserve">обучающимся </w:t>
      </w:r>
      <w:proofErr w:type="gramStart"/>
      <w:r w:rsidR="00A66862" w:rsidRPr="006E1C1A">
        <w:rPr>
          <w:sz w:val="28"/>
          <w:szCs w:val="28"/>
          <w:lang w:val="ru-RU" w:eastAsia="ru-RU"/>
        </w:rPr>
        <w:t>защитную</w:t>
      </w:r>
      <w:proofErr w:type="gramEnd"/>
      <w:r w:rsidRPr="006E1C1A">
        <w:rPr>
          <w:sz w:val="28"/>
          <w:szCs w:val="28"/>
          <w:lang w:val="ru-RU" w:eastAsia="ru-RU"/>
        </w:rPr>
        <w:t>, личностно развивающую, организационную, посредническую (в разрешении конфликтов) функции.</w:t>
      </w:r>
    </w:p>
    <w:p w:rsidR="001E7784" w:rsidRPr="005F44DC" w:rsidRDefault="005F44DC" w:rsidP="005F44DC">
      <w:pPr>
        <w:pStyle w:val="afc"/>
        <w:spacing w:line="360" w:lineRule="auto"/>
        <w:ind w:right="-1" w:firstLine="284"/>
        <w:jc w:val="both"/>
        <w:rPr>
          <w:b w:val="0"/>
          <w:sz w:val="28"/>
        </w:rPr>
      </w:pPr>
      <w:r>
        <w:rPr>
          <w:b w:val="0"/>
          <w:sz w:val="28"/>
        </w:rPr>
        <w:t xml:space="preserve">  </w:t>
      </w:r>
      <w:r w:rsidR="001E7784" w:rsidRPr="005F44DC">
        <w:rPr>
          <w:b w:val="0"/>
          <w:sz w:val="28"/>
        </w:rPr>
        <w:t>Основу развивающей воспитательной системы школы педагогический коллектив видит в познавательной коллективной деятельности.    Главным условием становления познавательной высокоэффективной деятельности в воспитательной системе является раннее выявление способностей детей с последующей дифференциацией обучения.</w:t>
      </w:r>
    </w:p>
    <w:p w:rsidR="001E7784" w:rsidRPr="005F44DC" w:rsidRDefault="001E7784" w:rsidP="005F44DC">
      <w:pPr>
        <w:pStyle w:val="afc"/>
        <w:spacing w:line="360" w:lineRule="auto"/>
        <w:ind w:right="-1" w:firstLine="284"/>
        <w:jc w:val="both"/>
        <w:rPr>
          <w:b w:val="0"/>
          <w:sz w:val="28"/>
        </w:rPr>
      </w:pPr>
      <w:r w:rsidRPr="005F44DC">
        <w:rPr>
          <w:b w:val="0"/>
          <w:sz w:val="28"/>
        </w:rPr>
        <w:t xml:space="preserve">   При такой организации учебно-воспитательного процесса в центре стоит личность ученика, его интересы, успехи. Основная задача педагогического коллектива создать в школе такие условия, при которых успех в учебе </w:t>
      </w:r>
      <w:r w:rsidR="005F44DC">
        <w:rPr>
          <w:b w:val="0"/>
          <w:sz w:val="28"/>
        </w:rPr>
        <w:t xml:space="preserve">и общественной деятельности </w:t>
      </w:r>
      <w:r w:rsidRPr="005F44DC">
        <w:rPr>
          <w:b w:val="0"/>
          <w:sz w:val="28"/>
        </w:rPr>
        <w:t xml:space="preserve">становится реальным делом. Для них  создается благоприятная психологически комфортная атмосфера, существует уважительное отношение, интерес к их мнению, терпимость к  недостаткам. </w:t>
      </w:r>
    </w:p>
    <w:p w:rsidR="0042604F" w:rsidRPr="00586DA2" w:rsidRDefault="0042604F" w:rsidP="0042604F">
      <w:pPr>
        <w:wordWrap/>
        <w:spacing w:line="336" w:lineRule="auto"/>
        <w:ind w:firstLine="709"/>
        <w:rPr>
          <w:rStyle w:val="CharAttribute0"/>
          <w:szCs w:val="28"/>
          <w:lang w:val="ru-RU" w:eastAsia="ru-RU"/>
        </w:rPr>
      </w:pPr>
    </w:p>
    <w:p w:rsidR="000D19C7" w:rsidRPr="006E1C1A" w:rsidRDefault="000D19C7" w:rsidP="0042604F">
      <w:pPr>
        <w:wordWrap/>
        <w:spacing w:line="336" w:lineRule="auto"/>
        <w:jc w:val="center"/>
        <w:rPr>
          <w:b/>
          <w:color w:val="000000"/>
          <w:w w:val="0"/>
          <w:sz w:val="28"/>
          <w:szCs w:val="28"/>
          <w:lang w:val="ru-RU"/>
        </w:rPr>
      </w:pPr>
      <w:r w:rsidRPr="006E1C1A">
        <w:rPr>
          <w:b/>
          <w:color w:val="000000"/>
          <w:w w:val="0"/>
          <w:sz w:val="28"/>
          <w:szCs w:val="28"/>
          <w:lang w:val="ru-RU"/>
        </w:rPr>
        <w:t>2. ЦЕЛЬ И ЗАДАЧИ ВОСПИТАНИЯ</w:t>
      </w:r>
    </w:p>
    <w:p w:rsidR="000D19C7" w:rsidRPr="006E1C1A" w:rsidRDefault="00D8596F" w:rsidP="0042604F">
      <w:pPr>
        <w:pStyle w:val="ParaAttribute16"/>
        <w:spacing w:line="336" w:lineRule="auto"/>
        <w:ind w:left="0" w:firstLine="709"/>
        <w:rPr>
          <w:rStyle w:val="CharAttribute484"/>
          <w:rFonts w:eastAsia="№Е"/>
          <w:i w:val="0"/>
          <w:szCs w:val="28"/>
        </w:rPr>
      </w:pPr>
      <w:r w:rsidRPr="003B002C">
        <w:rPr>
          <w:rStyle w:val="CharAttribute484"/>
          <w:rFonts w:eastAsia="№Е"/>
          <w:i w:val="0"/>
          <w:iCs/>
          <w:szCs w:val="28"/>
        </w:rPr>
        <w:t>Современный наци</w:t>
      </w:r>
      <w:r w:rsidR="003B002C">
        <w:rPr>
          <w:rStyle w:val="CharAttribute484"/>
          <w:rFonts w:eastAsia="№Е"/>
          <w:i w:val="0"/>
          <w:iCs/>
          <w:szCs w:val="28"/>
        </w:rPr>
        <w:t xml:space="preserve">ональный воспитательный идеал – </w:t>
      </w:r>
      <w:r w:rsidRPr="003B002C">
        <w:rPr>
          <w:rStyle w:val="CharAttribute484"/>
          <w:rFonts w:eastAsia="№Е"/>
          <w:i w:val="0"/>
          <w:iCs/>
          <w:szCs w:val="28"/>
        </w:rPr>
        <w:t xml:space="preserve">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</w:t>
      </w:r>
      <w:r w:rsidR="003B002C">
        <w:rPr>
          <w:rStyle w:val="CharAttribute484"/>
          <w:rFonts w:eastAsia="№Е"/>
          <w:i w:val="0"/>
          <w:iCs/>
          <w:szCs w:val="28"/>
        </w:rPr>
        <w:br/>
      </w:r>
      <w:r w:rsidRPr="003B002C">
        <w:rPr>
          <w:rStyle w:val="CharAttribute484"/>
          <w:rFonts w:eastAsia="№Е"/>
          <w:i w:val="0"/>
          <w:iCs/>
          <w:szCs w:val="28"/>
        </w:rPr>
        <w:t>и будущее своей страны, укорен</w:t>
      </w:r>
      <w:r w:rsidR="005B7486">
        <w:rPr>
          <w:rStyle w:val="CharAttribute484"/>
          <w:rFonts w:eastAsia="№Е"/>
          <w:i w:val="0"/>
          <w:iCs/>
          <w:szCs w:val="28"/>
        </w:rPr>
        <w:t>е</w:t>
      </w:r>
      <w:r w:rsidRPr="003B002C">
        <w:rPr>
          <w:rStyle w:val="CharAttribute484"/>
          <w:rFonts w:eastAsia="№Е"/>
          <w:i w:val="0"/>
          <w:iCs/>
          <w:szCs w:val="28"/>
        </w:rPr>
        <w:t>нный в духовных и культурных традициях многонационального народа Российской Федерации.</w:t>
      </w:r>
      <w:r w:rsidRPr="006E1C1A">
        <w:rPr>
          <w:rStyle w:val="CharAttribute484"/>
          <w:rFonts w:eastAsia="№Е"/>
          <w:i w:val="0"/>
          <w:szCs w:val="28"/>
        </w:rPr>
        <w:t xml:space="preserve"> </w:t>
      </w:r>
    </w:p>
    <w:p w:rsidR="000D19C7" w:rsidRPr="006E1C1A" w:rsidRDefault="000D19C7" w:rsidP="0042604F">
      <w:pPr>
        <w:wordWrap/>
        <w:spacing w:line="336" w:lineRule="auto"/>
        <w:ind w:firstLine="709"/>
        <w:rPr>
          <w:rStyle w:val="CharAttribute484"/>
          <w:rFonts w:eastAsia="№Е"/>
          <w:i w:val="0"/>
          <w:iCs/>
          <w:szCs w:val="28"/>
          <w:lang w:val="ru-RU"/>
        </w:rPr>
      </w:pPr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Исходя из этого воспитательного идеала, а также основываясь на </w:t>
      </w:r>
      <w:r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базовых </w:t>
      </w:r>
      <w:r w:rsidR="003B002C">
        <w:rPr>
          <w:rStyle w:val="CharAttribute484"/>
          <w:rFonts w:eastAsia="№Е"/>
          <w:i w:val="0"/>
          <w:iCs/>
          <w:szCs w:val="28"/>
          <w:lang w:val="ru-RU"/>
        </w:rPr>
        <w:br/>
      </w:r>
      <w:r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для нашего общества ценностях (таких как семья, труд, отечество, природа, мир, знания, культура, здоровье, человек) </w:t>
      </w:r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формулируется общая </w:t>
      </w:r>
      <w:r w:rsidRPr="006E1C1A">
        <w:rPr>
          <w:rStyle w:val="CharAttribute484"/>
          <w:rFonts w:eastAsia="№Е"/>
          <w:b/>
          <w:bCs/>
          <w:iCs/>
          <w:szCs w:val="28"/>
          <w:lang w:val="ru-RU"/>
        </w:rPr>
        <w:t>цель</w:t>
      </w:r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 </w:t>
      </w:r>
      <w:r w:rsidRPr="006E1C1A">
        <w:rPr>
          <w:rStyle w:val="CharAttribute484"/>
          <w:rFonts w:eastAsia="№Е"/>
          <w:b/>
          <w:szCs w:val="28"/>
          <w:lang w:val="ru-RU"/>
        </w:rPr>
        <w:t>воспитания</w:t>
      </w:r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 </w:t>
      </w:r>
      <w:r w:rsidRPr="006E1C1A">
        <w:rPr>
          <w:rStyle w:val="CharAttribute484"/>
          <w:rFonts w:eastAsia="№Е"/>
          <w:i w:val="0"/>
          <w:szCs w:val="28"/>
          <w:lang w:val="ru-RU"/>
        </w:rPr>
        <w:br/>
        <w:t xml:space="preserve">в </w:t>
      </w:r>
      <w:r w:rsidR="005F44DC">
        <w:rPr>
          <w:rStyle w:val="CharAttribute484"/>
          <w:rFonts w:eastAsia="№Е"/>
          <w:i w:val="0"/>
          <w:szCs w:val="28"/>
          <w:lang w:val="ru-RU"/>
        </w:rPr>
        <w:t>МОБУ СОШ № 2</w:t>
      </w:r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 – </w:t>
      </w:r>
      <w:r w:rsidRPr="006E1C1A">
        <w:rPr>
          <w:rStyle w:val="CharAttribute484"/>
          <w:rFonts w:eastAsia="№Е"/>
          <w:i w:val="0"/>
          <w:iCs/>
          <w:szCs w:val="28"/>
          <w:lang w:val="ru-RU"/>
        </w:rPr>
        <w:t>личностное развитие обучающихся, проявляющееся:</w:t>
      </w:r>
    </w:p>
    <w:p w:rsidR="000D19C7" w:rsidRPr="006E1C1A" w:rsidRDefault="000D19C7" w:rsidP="0042604F">
      <w:pPr>
        <w:wordWrap/>
        <w:spacing w:line="336" w:lineRule="auto"/>
        <w:ind w:firstLine="709"/>
        <w:rPr>
          <w:rStyle w:val="CharAttribute484"/>
          <w:rFonts w:eastAsia="№Е"/>
          <w:i w:val="0"/>
          <w:iCs/>
          <w:szCs w:val="28"/>
          <w:lang w:val="ru-RU"/>
        </w:rPr>
      </w:pPr>
      <w:r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в усвоении ими знаний основных норм, которые общество выработало </w:t>
      </w:r>
      <w:r w:rsidRPr="006E1C1A">
        <w:rPr>
          <w:rStyle w:val="CharAttribute484"/>
          <w:rFonts w:eastAsia="№Е"/>
          <w:i w:val="0"/>
          <w:iCs/>
          <w:szCs w:val="28"/>
          <w:lang w:val="ru-RU"/>
        </w:rPr>
        <w:br/>
        <w:t xml:space="preserve">на основе этих ценностей (то есть, в усвоении ими социально значимых знаний); </w:t>
      </w:r>
    </w:p>
    <w:p w:rsidR="000D19C7" w:rsidRPr="006E1C1A" w:rsidRDefault="000D19C7" w:rsidP="0042604F">
      <w:pPr>
        <w:wordWrap/>
        <w:spacing w:line="336" w:lineRule="auto"/>
        <w:ind w:firstLine="709"/>
        <w:rPr>
          <w:rStyle w:val="CharAttribute484"/>
          <w:rFonts w:eastAsia="№Е"/>
          <w:i w:val="0"/>
          <w:iCs/>
          <w:szCs w:val="28"/>
          <w:lang w:val="ru-RU"/>
        </w:rPr>
      </w:pPr>
      <w:r w:rsidRPr="006E1C1A">
        <w:rPr>
          <w:rStyle w:val="CharAttribute484"/>
          <w:rFonts w:eastAsia="№Е"/>
          <w:i w:val="0"/>
          <w:iCs/>
          <w:szCs w:val="28"/>
          <w:lang w:val="ru-RU"/>
        </w:rPr>
        <w:lastRenderedPageBreak/>
        <w:t xml:space="preserve">в развитии их позитивных отношений к этим общественным ценностям </w:t>
      </w:r>
      <w:r w:rsidRPr="006E1C1A">
        <w:rPr>
          <w:rStyle w:val="CharAttribute484"/>
          <w:rFonts w:eastAsia="№Е"/>
          <w:i w:val="0"/>
          <w:iCs/>
          <w:szCs w:val="28"/>
          <w:lang w:val="ru-RU"/>
        </w:rPr>
        <w:br/>
        <w:t>(то есть в развитии их социально значимых отношений);</w:t>
      </w:r>
    </w:p>
    <w:p w:rsidR="000D19C7" w:rsidRPr="006E1C1A" w:rsidRDefault="000D19C7" w:rsidP="0042604F">
      <w:pPr>
        <w:wordWrap/>
        <w:spacing w:line="336" w:lineRule="auto"/>
        <w:ind w:firstLine="709"/>
        <w:rPr>
          <w:rStyle w:val="CharAttribute484"/>
          <w:rFonts w:eastAsia="№Е"/>
          <w:i w:val="0"/>
          <w:iCs/>
          <w:szCs w:val="28"/>
          <w:lang w:val="ru-RU"/>
        </w:rPr>
      </w:pPr>
      <w:r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в приобретении ими соответствующего этим ценностям опыта поведения, опыта применения сформированных знаний и отношений на практике (то есть </w:t>
      </w:r>
      <w:r w:rsidRPr="006E1C1A">
        <w:rPr>
          <w:rStyle w:val="CharAttribute484"/>
          <w:rFonts w:eastAsia="№Е"/>
          <w:i w:val="0"/>
          <w:iCs/>
          <w:szCs w:val="28"/>
          <w:lang w:val="ru-RU"/>
        </w:rPr>
        <w:br/>
        <w:t>в приобретении ими опыта осуществления социально значимых дел).</w:t>
      </w:r>
    </w:p>
    <w:p w:rsidR="000D19C7" w:rsidRPr="006E1C1A" w:rsidRDefault="00AC1CB5" w:rsidP="0042604F">
      <w:pPr>
        <w:wordWrap/>
        <w:spacing w:line="336" w:lineRule="auto"/>
        <w:ind w:firstLine="709"/>
        <w:rPr>
          <w:rStyle w:val="CharAttribute484"/>
          <w:rFonts w:eastAsia="№Е"/>
          <w:i w:val="0"/>
          <w:iCs/>
          <w:szCs w:val="28"/>
          <w:lang w:val="ru-RU"/>
        </w:rPr>
      </w:pPr>
      <w:r w:rsidRPr="00AC1CB5">
        <w:rPr>
          <w:rStyle w:val="CharAttribute484"/>
          <w:rFonts w:eastAsia="№Е"/>
          <w:i w:val="0"/>
          <w:iCs/>
          <w:szCs w:val="28"/>
          <w:lang w:val="ru-RU"/>
        </w:rPr>
        <w:t xml:space="preserve">Данная цель ориентирует педагогических работников не на обеспечение соответствия личности </w:t>
      </w:r>
      <w:r w:rsidR="003B002C">
        <w:rPr>
          <w:rStyle w:val="CharAttribute484"/>
          <w:rFonts w:eastAsia="№Е"/>
          <w:i w:val="0"/>
          <w:iCs/>
          <w:szCs w:val="28"/>
          <w:lang w:val="ru-RU"/>
        </w:rPr>
        <w:t xml:space="preserve">обучающегося </w:t>
      </w:r>
      <w:r w:rsidRPr="00AC1CB5">
        <w:rPr>
          <w:rStyle w:val="CharAttribute484"/>
          <w:rFonts w:eastAsia="№Е"/>
          <w:i w:val="0"/>
          <w:iCs/>
          <w:szCs w:val="28"/>
          <w:lang w:val="ru-RU"/>
        </w:rPr>
        <w:t xml:space="preserve">единому </w:t>
      </w:r>
      <w:r w:rsidRPr="003B002C">
        <w:rPr>
          <w:rStyle w:val="CharAttribute484"/>
          <w:rFonts w:eastAsia="№Е"/>
          <w:i w:val="0"/>
          <w:iCs/>
          <w:szCs w:val="28"/>
          <w:lang w:val="ru-RU"/>
        </w:rPr>
        <w:t>уровню воспитанности</w:t>
      </w:r>
      <w:r w:rsidRPr="00AC1CB5">
        <w:rPr>
          <w:rStyle w:val="CharAttribute484"/>
          <w:rFonts w:eastAsia="№Е"/>
          <w:i w:val="0"/>
          <w:iCs/>
          <w:szCs w:val="28"/>
          <w:lang w:val="ru-RU"/>
        </w:rPr>
        <w:t xml:space="preserve">, </w:t>
      </w:r>
      <w:r w:rsidR="004050FB">
        <w:rPr>
          <w:rStyle w:val="CharAttribute484"/>
          <w:rFonts w:eastAsia="№Е"/>
          <w:i w:val="0"/>
          <w:iCs/>
          <w:szCs w:val="28"/>
          <w:lang w:val="ru-RU"/>
        </w:rPr>
        <w:br/>
      </w:r>
      <w:r w:rsidRPr="00AC1CB5">
        <w:rPr>
          <w:rStyle w:val="CharAttribute484"/>
          <w:rFonts w:eastAsia="№Е"/>
          <w:i w:val="0"/>
          <w:iCs/>
          <w:szCs w:val="28"/>
          <w:lang w:val="ru-RU"/>
        </w:rPr>
        <w:t>а на обеспечение позитивной динамики развития его личности.</w:t>
      </w:r>
      <w:r w:rsidR="000D19C7" w:rsidRPr="00AC1CB5">
        <w:rPr>
          <w:rStyle w:val="CharAttribute484"/>
          <w:rFonts w:eastAsia="№Е"/>
          <w:i w:val="0"/>
          <w:iCs/>
          <w:szCs w:val="28"/>
          <w:lang w:val="ru-RU"/>
        </w:rPr>
        <w:t xml:space="preserve"> </w:t>
      </w:r>
      <w:r w:rsidR="000D19C7"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В связи с этим важно сочетание усилий </w:t>
      </w:r>
      <w:r w:rsidR="000472E0" w:rsidRPr="006E1C1A">
        <w:rPr>
          <w:rStyle w:val="CharAttribute484"/>
          <w:rFonts w:eastAsia="№Е"/>
          <w:i w:val="0"/>
          <w:iCs/>
          <w:szCs w:val="28"/>
          <w:lang w:val="ru-RU"/>
        </w:rPr>
        <w:t>педагогического работника</w:t>
      </w:r>
      <w:r w:rsidR="000D19C7"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 по развитию личности </w:t>
      </w:r>
      <w:r w:rsidR="003A32F3" w:rsidRPr="006E1C1A">
        <w:rPr>
          <w:rStyle w:val="CharAttribute484"/>
          <w:rFonts w:eastAsia="№Е"/>
          <w:i w:val="0"/>
          <w:iCs/>
          <w:szCs w:val="28"/>
          <w:lang w:val="ru-RU"/>
        </w:rPr>
        <w:t>обучающегося</w:t>
      </w:r>
      <w:r w:rsidR="000D19C7"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 и усилий самого </w:t>
      </w:r>
      <w:r w:rsidR="003A32F3" w:rsidRPr="006E1C1A">
        <w:rPr>
          <w:rStyle w:val="CharAttribute484"/>
          <w:rFonts w:eastAsia="№Е"/>
          <w:i w:val="0"/>
          <w:iCs/>
          <w:szCs w:val="28"/>
          <w:lang w:val="ru-RU"/>
        </w:rPr>
        <w:t>обучающегося</w:t>
      </w:r>
      <w:r w:rsidR="000D19C7"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 по своему саморазвитию. Их сотрудничество, партнерские отношения являются важным фактором успеха в достижении цели.</w:t>
      </w:r>
    </w:p>
    <w:p w:rsidR="000D19C7" w:rsidRPr="00AC1CB5" w:rsidRDefault="000D19C7" w:rsidP="0042604F">
      <w:pPr>
        <w:wordWrap/>
        <w:spacing w:line="336" w:lineRule="auto"/>
        <w:ind w:firstLine="709"/>
        <w:rPr>
          <w:rStyle w:val="CharAttribute484"/>
          <w:rFonts w:eastAsia="№Е"/>
          <w:i w:val="0"/>
          <w:szCs w:val="28"/>
          <w:lang w:val="ru-RU"/>
        </w:rPr>
      </w:pPr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Конкретизация общей цели </w:t>
      </w:r>
      <w:proofErr w:type="gramStart"/>
      <w:r w:rsidRPr="006E1C1A">
        <w:rPr>
          <w:rStyle w:val="CharAttribute484"/>
          <w:rFonts w:eastAsia="№Е"/>
          <w:i w:val="0"/>
          <w:szCs w:val="28"/>
          <w:lang w:val="ru-RU"/>
        </w:rPr>
        <w:t>воспитания</w:t>
      </w:r>
      <w:proofErr w:type="gramEnd"/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 применительно к возрастным особенностям обучающихся позволяет выделить в ней следующие </w:t>
      </w:r>
      <w:r w:rsidRPr="00AC1CB5">
        <w:rPr>
          <w:rStyle w:val="CharAttribute484"/>
          <w:rFonts w:eastAsia="№Е"/>
          <w:i w:val="0"/>
          <w:szCs w:val="28"/>
          <w:lang w:val="ru-RU"/>
        </w:rPr>
        <w:t>целевые</w:t>
      </w:r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 </w:t>
      </w:r>
      <w:r w:rsidRPr="00AC1CB5">
        <w:rPr>
          <w:rStyle w:val="CharAttribute484"/>
          <w:rFonts w:eastAsia="№Е"/>
          <w:b/>
          <w:bCs/>
          <w:iCs/>
          <w:szCs w:val="28"/>
          <w:lang w:val="ru-RU"/>
        </w:rPr>
        <w:t>приоритеты</w:t>
      </w:r>
      <w:r w:rsidRPr="00AC1CB5">
        <w:rPr>
          <w:rStyle w:val="CharAttribute484"/>
          <w:rFonts w:eastAsia="№Е"/>
          <w:i w:val="0"/>
          <w:szCs w:val="28"/>
          <w:lang w:val="ru-RU"/>
        </w:rPr>
        <w:t xml:space="preserve">, </w:t>
      </w:r>
      <w:r w:rsidR="00AC1CB5" w:rsidRPr="004050FB">
        <w:rPr>
          <w:rStyle w:val="CharAttribute484"/>
          <w:rFonts w:eastAsia="№Е"/>
          <w:i w:val="0"/>
          <w:szCs w:val="28"/>
          <w:lang w:val="ru-RU"/>
        </w:rPr>
        <w:t xml:space="preserve">которым необходимо уделять чуть большее внимание на разных </w:t>
      </w:r>
      <w:r w:rsidRPr="004050FB">
        <w:rPr>
          <w:rStyle w:val="CharAttribute484"/>
          <w:rFonts w:eastAsia="№Е"/>
          <w:i w:val="0"/>
          <w:szCs w:val="28"/>
          <w:lang w:val="ru-RU"/>
        </w:rPr>
        <w:t>уровня</w:t>
      </w:r>
      <w:r w:rsidR="00AC1CB5" w:rsidRPr="004050FB">
        <w:rPr>
          <w:rStyle w:val="CharAttribute484"/>
          <w:rFonts w:eastAsia="№Е"/>
          <w:i w:val="0"/>
          <w:szCs w:val="28"/>
          <w:lang w:val="ru-RU"/>
        </w:rPr>
        <w:t>х</w:t>
      </w:r>
      <w:r w:rsidRPr="004050FB">
        <w:rPr>
          <w:rStyle w:val="CharAttribute484"/>
          <w:rFonts w:eastAsia="№Е"/>
          <w:i w:val="0"/>
          <w:szCs w:val="28"/>
          <w:lang w:val="ru-RU"/>
        </w:rPr>
        <w:t xml:space="preserve"> общего образования</w:t>
      </w:r>
      <w:r w:rsidR="00E67F2A">
        <w:rPr>
          <w:rStyle w:val="CharAttribute484"/>
          <w:rFonts w:eastAsia="№Е"/>
          <w:i w:val="0"/>
          <w:szCs w:val="28"/>
          <w:lang w:val="ru-RU"/>
        </w:rPr>
        <w:t>.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color w:val="00000A"/>
          <w:sz w:val="28"/>
          <w:szCs w:val="28"/>
        </w:rPr>
      </w:pPr>
      <w:r w:rsidRPr="006E1C1A">
        <w:rPr>
          <w:rStyle w:val="CharAttribute484"/>
          <w:rFonts w:eastAsia="№Е"/>
          <w:b/>
          <w:bCs/>
          <w:i w:val="0"/>
          <w:iCs/>
          <w:szCs w:val="28"/>
        </w:rPr>
        <w:t>1.</w:t>
      </w:r>
      <w:r w:rsidRPr="006E1C1A">
        <w:rPr>
          <w:rStyle w:val="CharAttribute484"/>
          <w:rFonts w:eastAsia="№Е"/>
          <w:bCs/>
          <w:i w:val="0"/>
          <w:iCs/>
          <w:szCs w:val="28"/>
        </w:rPr>
        <w:t xml:space="preserve"> </w:t>
      </w:r>
      <w:proofErr w:type="gramStart"/>
      <w:r w:rsidRPr="006E1C1A">
        <w:rPr>
          <w:rStyle w:val="CharAttribute484"/>
          <w:rFonts w:eastAsia="№Е"/>
          <w:bCs/>
          <w:i w:val="0"/>
          <w:iCs/>
          <w:szCs w:val="28"/>
        </w:rPr>
        <w:t>В воспитании обучающихся младшего школьного возраста (</w:t>
      </w:r>
      <w:r w:rsidRPr="006E1C1A">
        <w:rPr>
          <w:rStyle w:val="CharAttribute484"/>
          <w:rFonts w:eastAsia="№Е"/>
          <w:b/>
          <w:bCs/>
          <w:iCs/>
          <w:szCs w:val="28"/>
        </w:rPr>
        <w:t>уровень начального общего образования</w:t>
      </w:r>
      <w:r w:rsidRPr="006E1C1A">
        <w:rPr>
          <w:rStyle w:val="CharAttribute484"/>
          <w:rFonts w:eastAsia="№Е"/>
          <w:bCs/>
          <w:i w:val="0"/>
          <w:iCs/>
          <w:szCs w:val="28"/>
        </w:rPr>
        <w:t xml:space="preserve">) таким целевым приоритетом является </w:t>
      </w:r>
      <w:r w:rsidRPr="006E1C1A">
        <w:rPr>
          <w:rStyle w:val="CharAttribute484"/>
          <w:rFonts w:eastAsia="Calibri"/>
          <w:i w:val="0"/>
          <w:szCs w:val="28"/>
        </w:rPr>
        <w:t xml:space="preserve">создание благоприятных условий для усвоения </w:t>
      </w:r>
      <w:r w:rsidR="00AF012F" w:rsidRPr="006E1C1A">
        <w:rPr>
          <w:rStyle w:val="CharAttribute484"/>
          <w:rFonts w:eastAsia="Calibri"/>
          <w:i w:val="0"/>
          <w:szCs w:val="28"/>
        </w:rPr>
        <w:t xml:space="preserve">обучающимися </w:t>
      </w:r>
      <w:r w:rsidRPr="006E1C1A">
        <w:rPr>
          <w:rStyle w:val="CharAttribute484"/>
          <w:rFonts w:eastAsia="Calibri"/>
          <w:i w:val="0"/>
          <w:szCs w:val="28"/>
        </w:rPr>
        <w:t xml:space="preserve">социально значимых </w:t>
      </w:r>
      <w:r w:rsidR="0042604F">
        <w:rPr>
          <w:rStyle w:val="CharAttribute484"/>
          <w:rFonts w:eastAsia="Calibri"/>
          <w:i w:val="0"/>
          <w:szCs w:val="28"/>
        </w:rPr>
        <w:br/>
      </w:r>
      <w:r w:rsidRPr="006E1C1A">
        <w:rPr>
          <w:rStyle w:val="CharAttribute484"/>
          <w:rFonts w:eastAsia="Calibri"/>
          <w:i w:val="0"/>
          <w:szCs w:val="28"/>
        </w:rPr>
        <w:t xml:space="preserve">знаний – знаний основных </w:t>
      </w:r>
      <w:r w:rsidRPr="006E1C1A">
        <w:rPr>
          <w:color w:val="00000A"/>
          <w:sz w:val="28"/>
          <w:szCs w:val="28"/>
        </w:rPr>
        <w:t xml:space="preserve">норм и традиций того общества, в котором они живут. </w:t>
      </w:r>
      <w:proofErr w:type="gramEnd"/>
    </w:p>
    <w:p w:rsidR="000D19C7" w:rsidRPr="006E1C1A" w:rsidRDefault="000D19C7" w:rsidP="0042604F">
      <w:pPr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r w:rsidRPr="006E1C1A">
        <w:rPr>
          <w:rStyle w:val="CharAttribute484"/>
          <w:rFonts w:eastAsia="Calibri"/>
          <w:i w:val="0"/>
          <w:szCs w:val="28"/>
          <w:lang w:val="ru-RU"/>
        </w:rPr>
        <w:t xml:space="preserve">Выделение данного приоритета </w:t>
      </w:r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связано с особенностями </w:t>
      </w:r>
      <w:proofErr w:type="gramStart"/>
      <w:r w:rsidRPr="006E1C1A">
        <w:rPr>
          <w:rStyle w:val="CharAttribute484"/>
          <w:rFonts w:eastAsia="№Е"/>
          <w:i w:val="0"/>
          <w:szCs w:val="28"/>
          <w:lang w:val="ru-RU"/>
        </w:rPr>
        <w:t>обучающихся</w:t>
      </w:r>
      <w:proofErr w:type="gramEnd"/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 младшего школьного возраста: </w:t>
      </w:r>
      <w:r w:rsidRPr="006E1C1A">
        <w:rPr>
          <w:rStyle w:val="CharAttribute484"/>
          <w:rFonts w:eastAsia="Calibri"/>
          <w:i w:val="0"/>
          <w:szCs w:val="28"/>
          <w:lang w:val="ru-RU"/>
        </w:rPr>
        <w:t>с их потребностью самоутвердиться в своем новом социальном</w:t>
      </w:r>
      <w:r w:rsidR="00B5125F" w:rsidRPr="006E1C1A">
        <w:rPr>
          <w:rStyle w:val="CharAttribute484"/>
          <w:rFonts w:eastAsia="Calibri"/>
          <w:i w:val="0"/>
          <w:szCs w:val="28"/>
          <w:lang w:val="ru-RU"/>
        </w:rPr>
        <w:t xml:space="preserve"> статусе –</w:t>
      </w:r>
      <w:r w:rsidRPr="006E1C1A">
        <w:rPr>
          <w:rStyle w:val="CharAttribute484"/>
          <w:rFonts w:eastAsia="Calibri"/>
          <w:i w:val="0"/>
          <w:szCs w:val="28"/>
          <w:lang w:val="ru-RU"/>
        </w:rPr>
        <w:t xml:space="preserve"> статусе </w:t>
      </w:r>
      <w:r w:rsidR="00480B2C" w:rsidRPr="006E1C1A">
        <w:rPr>
          <w:rStyle w:val="CharAttribute484"/>
          <w:rFonts w:eastAsia="Calibri"/>
          <w:i w:val="0"/>
          <w:szCs w:val="28"/>
          <w:lang w:val="ru-RU"/>
        </w:rPr>
        <w:t>обучающегося</w:t>
      </w:r>
      <w:r w:rsidRPr="006E1C1A">
        <w:rPr>
          <w:rStyle w:val="CharAttribute484"/>
          <w:rFonts w:eastAsia="Calibri"/>
          <w:i w:val="0"/>
          <w:szCs w:val="28"/>
          <w:lang w:val="ru-RU"/>
        </w:rPr>
        <w:t xml:space="preserve">, то есть научиться соответствовать предъявляемым к носителям данного статуса нормам и принятым традициям поведения. </w:t>
      </w:r>
      <w:r w:rsidRPr="006E1C1A">
        <w:rPr>
          <w:rStyle w:val="CharAttribute3"/>
          <w:rFonts w:hAnsi="Times New Roman"/>
          <w:szCs w:val="28"/>
          <w:lang w:val="ru-RU"/>
        </w:rPr>
        <w:t xml:space="preserve">Такого рода нормы и традиции задаются в школе </w:t>
      </w:r>
      <w:r w:rsidR="00C4576F" w:rsidRPr="006E1C1A">
        <w:rPr>
          <w:rStyle w:val="CharAttribute3"/>
          <w:rFonts w:hAnsi="Times New Roman"/>
          <w:szCs w:val="28"/>
          <w:lang w:val="ru-RU"/>
        </w:rPr>
        <w:t>педагогическими работниками</w:t>
      </w:r>
      <w:r w:rsidRPr="006E1C1A">
        <w:rPr>
          <w:rStyle w:val="CharAttribute3"/>
          <w:rFonts w:hAnsi="Times New Roman"/>
          <w:szCs w:val="28"/>
          <w:lang w:val="ru-RU"/>
        </w:rPr>
        <w:t xml:space="preserve"> и воспринимаются </w:t>
      </w:r>
      <w:r w:rsidR="00B5125F" w:rsidRPr="006E1C1A">
        <w:rPr>
          <w:rStyle w:val="CharAttribute3"/>
          <w:rFonts w:hAnsi="Times New Roman"/>
          <w:szCs w:val="28"/>
          <w:lang w:val="ru-RU"/>
        </w:rPr>
        <w:t>обучающимися</w:t>
      </w:r>
      <w:r w:rsidRPr="006E1C1A">
        <w:rPr>
          <w:rStyle w:val="CharAttribute3"/>
          <w:rFonts w:hAnsi="Times New Roman"/>
          <w:szCs w:val="28"/>
          <w:lang w:val="ru-RU"/>
        </w:rPr>
        <w:t xml:space="preserve"> именно как нормы и традиции поведения </w:t>
      </w:r>
      <w:r w:rsidR="00480B2C" w:rsidRPr="006E1C1A">
        <w:rPr>
          <w:rStyle w:val="CharAttribute3"/>
          <w:rFonts w:hAnsi="Times New Roman"/>
          <w:szCs w:val="28"/>
          <w:lang w:val="ru-RU"/>
        </w:rPr>
        <w:t>обучающегося</w:t>
      </w:r>
      <w:r w:rsidRPr="006E1C1A">
        <w:rPr>
          <w:rStyle w:val="CharAttribute3"/>
          <w:rFonts w:hAnsi="Times New Roman"/>
          <w:szCs w:val="28"/>
          <w:lang w:val="ru-RU"/>
        </w:rPr>
        <w:t xml:space="preserve">. </w:t>
      </w:r>
      <w:r w:rsidRPr="006E1C1A">
        <w:rPr>
          <w:rStyle w:val="CharAttribute484"/>
          <w:rFonts w:eastAsia="Calibri"/>
          <w:i w:val="0"/>
          <w:szCs w:val="28"/>
          <w:lang w:val="ru-RU"/>
        </w:rPr>
        <w:t xml:space="preserve">Знание их станет базой для развития социально значимых отношений обучающихся и </w:t>
      </w:r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накопления ими опыта осуществления социально значимых дел и </w:t>
      </w:r>
      <w:r w:rsidRPr="006E1C1A">
        <w:rPr>
          <w:rStyle w:val="CharAttribute484"/>
          <w:rFonts w:eastAsia="Calibri"/>
          <w:i w:val="0"/>
          <w:szCs w:val="28"/>
          <w:lang w:val="ru-RU"/>
        </w:rPr>
        <w:t>в дальнейшем,</w:t>
      </w:r>
      <w:r w:rsidRPr="006E1C1A">
        <w:rPr>
          <w:rStyle w:val="CharAttribute3"/>
          <w:rFonts w:hAnsi="Times New Roman"/>
          <w:szCs w:val="28"/>
          <w:lang w:val="ru-RU"/>
        </w:rPr>
        <w:t xml:space="preserve"> в подростковом и юношеском возрасте</w:t>
      </w:r>
      <w:r w:rsidRPr="006E1C1A">
        <w:rPr>
          <w:rStyle w:val="CharAttribute484"/>
          <w:rFonts w:eastAsia="Calibri"/>
          <w:i w:val="0"/>
          <w:szCs w:val="28"/>
          <w:lang w:val="ru-RU"/>
        </w:rPr>
        <w:t xml:space="preserve">. </w:t>
      </w:r>
      <w:proofErr w:type="gramStart"/>
      <w:r w:rsidRPr="006E1C1A">
        <w:rPr>
          <w:rStyle w:val="CharAttribute484"/>
          <w:rFonts w:eastAsia="Calibri"/>
          <w:i w:val="0"/>
          <w:szCs w:val="28"/>
          <w:lang w:val="ru-RU"/>
        </w:rPr>
        <w:t xml:space="preserve">К наиболее важным из них относятся следующие: </w:t>
      </w:r>
      <w:r w:rsidRPr="006E1C1A">
        <w:rPr>
          <w:rStyle w:val="CharAttribute3"/>
          <w:rFonts w:hAnsi="Times New Roman"/>
          <w:szCs w:val="28"/>
          <w:lang w:val="ru-RU"/>
        </w:rPr>
        <w:t xml:space="preserve"> </w:t>
      </w:r>
      <w:proofErr w:type="gramEnd"/>
    </w:p>
    <w:p w:rsidR="000D19C7" w:rsidRPr="006E1C1A" w:rsidRDefault="000D19C7" w:rsidP="0042604F">
      <w:pPr>
        <w:pStyle w:val="a8"/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r w:rsidRPr="006E1C1A">
        <w:rPr>
          <w:rStyle w:val="CharAttribute3"/>
          <w:rFonts w:hAnsi="Times New Roman"/>
          <w:szCs w:val="28"/>
          <w:lang w:val="ru-RU"/>
        </w:rPr>
        <w:t xml:space="preserve"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</w:t>
      </w:r>
      <w:proofErr w:type="gramStart"/>
      <w:r w:rsidR="005B7486">
        <w:rPr>
          <w:rStyle w:val="CharAttribute3"/>
          <w:rFonts w:hAnsi="Times New Roman"/>
          <w:szCs w:val="28"/>
          <w:lang w:val="ru-RU"/>
        </w:rPr>
        <w:t>обучающегося</w:t>
      </w:r>
      <w:proofErr w:type="gramEnd"/>
      <w:r w:rsidRPr="006E1C1A">
        <w:rPr>
          <w:rStyle w:val="CharAttribute3"/>
          <w:rFonts w:hAnsi="Times New Roman"/>
          <w:szCs w:val="28"/>
          <w:lang w:val="ru-RU"/>
        </w:rPr>
        <w:t xml:space="preserve"> домашнюю работу, помогая старшим;</w:t>
      </w:r>
    </w:p>
    <w:p w:rsidR="000D19C7" w:rsidRPr="006E1C1A" w:rsidRDefault="000D19C7" w:rsidP="0042604F">
      <w:pPr>
        <w:pStyle w:val="a8"/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r w:rsidRPr="006E1C1A">
        <w:rPr>
          <w:rStyle w:val="CharAttribute3"/>
          <w:rFonts w:hAnsi="Times New Roman"/>
          <w:szCs w:val="28"/>
          <w:lang w:val="ru-RU"/>
        </w:rPr>
        <w:lastRenderedPageBreak/>
        <w:t xml:space="preserve">быть трудолюбивым, следуя принципу «делу </w:t>
      </w:r>
      <w:r w:rsidRPr="006E1C1A">
        <w:rPr>
          <w:rFonts w:ascii="Times New Roman"/>
          <w:sz w:val="28"/>
          <w:szCs w:val="28"/>
          <w:lang w:val="ru-RU"/>
        </w:rPr>
        <w:t>—</w:t>
      </w:r>
      <w:r w:rsidRPr="006E1C1A">
        <w:rPr>
          <w:rStyle w:val="CharAttribute3"/>
          <w:rFonts w:hAnsi="Times New Roman"/>
          <w:szCs w:val="28"/>
          <w:lang w:val="ru-RU"/>
        </w:rPr>
        <w:t xml:space="preserve"> время, потехе </w:t>
      </w:r>
      <w:r w:rsidRPr="006E1C1A">
        <w:rPr>
          <w:rFonts w:ascii="Times New Roman"/>
          <w:sz w:val="28"/>
          <w:szCs w:val="28"/>
          <w:lang w:val="ru-RU"/>
        </w:rPr>
        <w:t>—</w:t>
      </w:r>
      <w:r w:rsidRPr="006E1C1A">
        <w:rPr>
          <w:rStyle w:val="CharAttribute3"/>
          <w:rFonts w:hAnsi="Times New Roman"/>
          <w:szCs w:val="28"/>
          <w:lang w:val="ru-RU"/>
        </w:rPr>
        <w:t xml:space="preserve"> час» как в учебных занятиях, так и в домашних делах, доводить начатое дело до конца;</w:t>
      </w:r>
    </w:p>
    <w:p w:rsidR="000D19C7" w:rsidRPr="006E1C1A" w:rsidRDefault="000D19C7" w:rsidP="0042604F">
      <w:pPr>
        <w:pStyle w:val="a8"/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r w:rsidRPr="006E1C1A">
        <w:rPr>
          <w:rStyle w:val="CharAttribute3"/>
          <w:rFonts w:hAnsi="Times New Roman"/>
          <w:szCs w:val="28"/>
          <w:lang w:val="ru-RU"/>
        </w:rPr>
        <w:t xml:space="preserve">знать и любить свою Родину – свой родной дом, двор, улицу, город, село, свою страну; </w:t>
      </w:r>
    </w:p>
    <w:p w:rsidR="000D19C7" w:rsidRPr="006E1C1A" w:rsidRDefault="000D19C7" w:rsidP="0042604F">
      <w:pPr>
        <w:pStyle w:val="a8"/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r w:rsidRPr="006E1C1A">
        <w:rPr>
          <w:rStyle w:val="CharAttribute3"/>
          <w:rFonts w:hAnsi="Times New Roman"/>
          <w:szCs w:val="28"/>
          <w:lang w:val="ru-RU"/>
        </w:rPr>
        <w:t xml:space="preserve">беречь и охранять природу (ухаживать за комнатными растениями в классе </w:t>
      </w:r>
      <w:r w:rsidR="0042604F">
        <w:rPr>
          <w:rStyle w:val="CharAttribute3"/>
          <w:rFonts w:hAnsi="Times New Roman"/>
          <w:szCs w:val="28"/>
          <w:lang w:val="ru-RU"/>
        </w:rPr>
        <w:br/>
      </w:r>
      <w:r w:rsidRPr="006E1C1A">
        <w:rPr>
          <w:rStyle w:val="CharAttribute3"/>
          <w:rFonts w:hAnsi="Times New Roman"/>
          <w:szCs w:val="28"/>
          <w:lang w:val="ru-RU"/>
        </w:rPr>
        <w:t>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</w:t>
      </w:r>
      <w:r w:rsidR="001D1EBE" w:rsidRPr="006E1C1A">
        <w:rPr>
          <w:rStyle w:val="CharAttribute3"/>
          <w:rFonts w:hAnsi="Times New Roman"/>
          <w:szCs w:val="28"/>
          <w:lang w:val="ru-RU"/>
        </w:rPr>
        <w:t>е</w:t>
      </w:r>
      <w:r w:rsidRPr="006E1C1A">
        <w:rPr>
          <w:rStyle w:val="CharAttribute3"/>
          <w:rFonts w:hAnsi="Times New Roman"/>
          <w:szCs w:val="28"/>
          <w:lang w:val="ru-RU"/>
        </w:rPr>
        <w:t xml:space="preserve">мы);  </w:t>
      </w:r>
    </w:p>
    <w:p w:rsidR="000D19C7" w:rsidRPr="006E1C1A" w:rsidRDefault="005B7486" w:rsidP="0042604F">
      <w:pPr>
        <w:pStyle w:val="a8"/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r>
        <w:rPr>
          <w:rStyle w:val="CharAttribute3"/>
          <w:rFonts w:hAnsi="Times New Roman"/>
          <w:szCs w:val="28"/>
          <w:lang w:val="ru-RU"/>
        </w:rPr>
        <w:t xml:space="preserve">проявлять миролюбие – </w:t>
      </w:r>
      <w:r w:rsidR="000D19C7" w:rsidRPr="006E1C1A">
        <w:rPr>
          <w:rStyle w:val="CharAttribute3"/>
          <w:rFonts w:hAnsi="Times New Roman"/>
          <w:szCs w:val="28"/>
          <w:lang w:val="ru-RU"/>
        </w:rPr>
        <w:t xml:space="preserve">не затевать конфликтов и стремиться решать спорные вопросы, не прибегая к силе; </w:t>
      </w:r>
    </w:p>
    <w:p w:rsidR="000D19C7" w:rsidRPr="006E1C1A" w:rsidRDefault="000D19C7" w:rsidP="0042604F">
      <w:pPr>
        <w:pStyle w:val="a8"/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r w:rsidRPr="006E1C1A">
        <w:rPr>
          <w:rStyle w:val="CharAttribute3"/>
          <w:rFonts w:hAnsi="Times New Roman"/>
          <w:szCs w:val="28"/>
          <w:lang w:val="ru-RU"/>
        </w:rPr>
        <w:t>стремиться узнавать что-то новое, проявлять любознательность, ценить знания;</w:t>
      </w:r>
    </w:p>
    <w:p w:rsidR="000D19C7" w:rsidRPr="006E1C1A" w:rsidRDefault="000D19C7" w:rsidP="0042604F">
      <w:pPr>
        <w:pStyle w:val="a8"/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r w:rsidRPr="006E1C1A">
        <w:rPr>
          <w:rStyle w:val="CharAttribute3"/>
          <w:rFonts w:hAnsi="Times New Roman"/>
          <w:szCs w:val="28"/>
          <w:lang w:val="ru-RU"/>
        </w:rPr>
        <w:t>быть вежливым и опрятным, скромным и приветливым;</w:t>
      </w:r>
    </w:p>
    <w:p w:rsidR="000D19C7" w:rsidRPr="006E1C1A" w:rsidRDefault="000D19C7" w:rsidP="0042604F">
      <w:pPr>
        <w:pStyle w:val="a8"/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r w:rsidRPr="006E1C1A">
        <w:rPr>
          <w:rStyle w:val="CharAttribute3"/>
          <w:rFonts w:hAnsi="Times New Roman"/>
          <w:szCs w:val="28"/>
          <w:lang w:val="ru-RU"/>
        </w:rPr>
        <w:t xml:space="preserve">соблюдать правила личной гигиены, режим дня, вести здоровый образ жизни; </w:t>
      </w:r>
    </w:p>
    <w:p w:rsidR="000D19C7" w:rsidRPr="006E1C1A" w:rsidRDefault="000D19C7" w:rsidP="0042604F">
      <w:pPr>
        <w:pStyle w:val="a8"/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proofErr w:type="gramStart"/>
      <w:r w:rsidRPr="006E1C1A">
        <w:rPr>
          <w:rStyle w:val="CharAttribute3"/>
          <w:rFonts w:hAnsi="Times New Roman"/>
          <w:szCs w:val="28"/>
          <w:lang w:val="ru-RU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0D19C7" w:rsidRPr="006E1C1A" w:rsidRDefault="000D19C7" w:rsidP="0042604F">
      <w:pPr>
        <w:pStyle w:val="a8"/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r w:rsidRPr="006E1C1A">
        <w:rPr>
          <w:rStyle w:val="CharAttribute3"/>
          <w:rFonts w:hAnsi="Times New Roman"/>
          <w:szCs w:val="28"/>
          <w:lang w:val="ru-RU"/>
        </w:rPr>
        <w:t xml:space="preserve">быть уверенным в себе, открытым и общительным, не стесняться быть </w:t>
      </w:r>
      <w:r w:rsidR="006E1C1A">
        <w:rPr>
          <w:rStyle w:val="CharAttribute3"/>
          <w:rFonts w:hAnsi="Times New Roman"/>
          <w:szCs w:val="28"/>
          <w:lang w:val="ru-RU"/>
        </w:rPr>
        <w:br/>
      </w:r>
      <w:r w:rsidRPr="006E1C1A">
        <w:rPr>
          <w:rStyle w:val="CharAttribute3"/>
          <w:rFonts w:hAnsi="Times New Roman"/>
          <w:szCs w:val="28"/>
          <w:lang w:val="ru-RU"/>
        </w:rPr>
        <w:t>в ч</w:t>
      </w:r>
      <w:r w:rsidR="006E1C1A">
        <w:rPr>
          <w:rStyle w:val="CharAttribute3"/>
          <w:rFonts w:hAnsi="Times New Roman"/>
          <w:szCs w:val="28"/>
          <w:lang w:val="ru-RU"/>
        </w:rPr>
        <w:t>е</w:t>
      </w:r>
      <w:r w:rsidRPr="006E1C1A">
        <w:rPr>
          <w:rStyle w:val="CharAttribute3"/>
          <w:rFonts w:hAnsi="Times New Roman"/>
          <w:szCs w:val="28"/>
          <w:lang w:val="ru-RU"/>
        </w:rPr>
        <w:t>м-то непохожим на других ребят; уметь ставить перед собой цели и проявлять инициативу, отстаивать сво</w:t>
      </w:r>
      <w:r w:rsidR="005B7486">
        <w:rPr>
          <w:rStyle w:val="CharAttribute3"/>
          <w:rFonts w:hAnsi="Times New Roman"/>
          <w:szCs w:val="28"/>
          <w:lang w:val="ru-RU"/>
        </w:rPr>
        <w:t>е</w:t>
      </w:r>
      <w:r w:rsidRPr="006E1C1A">
        <w:rPr>
          <w:rStyle w:val="CharAttribute3"/>
          <w:rFonts w:hAnsi="Times New Roman"/>
          <w:szCs w:val="28"/>
          <w:lang w:val="ru-RU"/>
        </w:rPr>
        <w:t xml:space="preserve"> мнение и действовать самостоятельно, без помощи старших.  </w:t>
      </w:r>
    </w:p>
    <w:p w:rsidR="000D19C7" w:rsidRPr="006E1C1A" w:rsidRDefault="000D19C7" w:rsidP="0042604F">
      <w:pPr>
        <w:pStyle w:val="a8"/>
        <w:wordWrap/>
        <w:spacing w:line="336" w:lineRule="auto"/>
        <w:ind w:firstLine="709"/>
        <w:rPr>
          <w:rStyle w:val="CharAttribute3"/>
          <w:rFonts w:hAnsi="Times New Roman"/>
          <w:szCs w:val="28"/>
          <w:lang w:val="ru-RU"/>
        </w:rPr>
      </w:pPr>
      <w:r w:rsidRPr="006E1C1A">
        <w:rPr>
          <w:rStyle w:val="CharAttribute3"/>
          <w:rFonts w:hAnsi="Times New Roman"/>
          <w:szCs w:val="28"/>
          <w:lang w:val="ru-RU"/>
        </w:rPr>
        <w:t xml:space="preserve">Знание </w:t>
      </w:r>
      <w:r w:rsidR="00E67F2A">
        <w:rPr>
          <w:rStyle w:val="CharAttribute3"/>
          <w:rFonts w:hAnsi="Times New Roman"/>
          <w:szCs w:val="28"/>
          <w:lang w:val="ru-RU"/>
        </w:rPr>
        <w:t>обучающимся младших классов</w:t>
      </w:r>
      <w:r w:rsidRPr="006E1C1A">
        <w:rPr>
          <w:rStyle w:val="CharAttribute3"/>
          <w:rFonts w:hAnsi="Times New Roman"/>
          <w:szCs w:val="28"/>
          <w:lang w:val="ru-RU"/>
        </w:rPr>
        <w:t xml:space="preserve"> данных социальных норм и традиций, понимание важности следования им имеет особое значение для </w:t>
      </w:r>
      <w:r w:rsidR="003A32F3" w:rsidRPr="006E1C1A">
        <w:rPr>
          <w:rStyle w:val="CharAttribute3"/>
          <w:rFonts w:hAnsi="Times New Roman"/>
          <w:szCs w:val="28"/>
          <w:lang w:val="ru-RU"/>
        </w:rPr>
        <w:t>обучающегося</w:t>
      </w:r>
      <w:r w:rsidRPr="006E1C1A">
        <w:rPr>
          <w:rStyle w:val="CharAttribute3"/>
          <w:rFonts w:hAnsi="Times New Roman"/>
          <w:szCs w:val="28"/>
          <w:lang w:val="ru-RU"/>
        </w:rPr>
        <w:t xml:space="preserve"> этого возраста, поскольку облегчает его вхождение в широкий социальный мир, </w:t>
      </w:r>
      <w:r w:rsidR="006E1C1A">
        <w:rPr>
          <w:rStyle w:val="CharAttribute3"/>
          <w:rFonts w:hAnsi="Times New Roman"/>
          <w:szCs w:val="28"/>
          <w:lang w:val="ru-RU"/>
        </w:rPr>
        <w:br/>
      </w:r>
      <w:r w:rsidRPr="006E1C1A">
        <w:rPr>
          <w:rStyle w:val="CharAttribute3"/>
          <w:rFonts w:hAnsi="Times New Roman"/>
          <w:szCs w:val="28"/>
          <w:lang w:val="ru-RU"/>
        </w:rPr>
        <w:t xml:space="preserve">в открывающуюся ему систему общественных отношений. 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b/>
          <w:bCs/>
          <w:i w:val="0"/>
          <w:iCs/>
          <w:szCs w:val="28"/>
        </w:rPr>
        <w:t>2.</w:t>
      </w:r>
      <w:r w:rsidRPr="006E1C1A">
        <w:rPr>
          <w:rStyle w:val="CharAttribute484"/>
          <w:rFonts w:eastAsia="№Е"/>
          <w:bCs/>
          <w:i w:val="0"/>
          <w:iCs/>
          <w:szCs w:val="28"/>
        </w:rPr>
        <w:t xml:space="preserve"> В воспитании обучающихся подросткового возраста (</w:t>
      </w:r>
      <w:r w:rsidRPr="006E1C1A">
        <w:rPr>
          <w:rStyle w:val="CharAttribute484"/>
          <w:rFonts w:eastAsia="№Е"/>
          <w:b/>
          <w:bCs/>
          <w:iCs/>
          <w:szCs w:val="28"/>
        </w:rPr>
        <w:t>уровень основного общего образования</w:t>
      </w:r>
      <w:r w:rsidRPr="006E1C1A">
        <w:rPr>
          <w:rStyle w:val="CharAttribute484"/>
          <w:rFonts w:eastAsia="№Е"/>
          <w:bCs/>
          <w:i w:val="0"/>
          <w:iCs/>
          <w:szCs w:val="28"/>
        </w:rPr>
        <w:t xml:space="preserve">) таким приоритетом является </w:t>
      </w:r>
      <w:r w:rsidRPr="006E1C1A">
        <w:rPr>
          <w:rStyle w:val="CharAttribute484"/>
          <w:rFonts w:eastAsia="№Е"/>
          <w:i w:val="0"/>
          <w:szCs w:val="28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lastRenderedPageBreak/>
        <w:t>к семье как главной опоре в жизни человека и источнику его счастья;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proofErr w:type="gramStart"/>
      <w:r w:rsidRPr="006E1C1A">
        <w:rPr>
          <w:rStyle w:val="CharAttribute484"/>
          <w:rFonts w:eastAsia="№Е"/>
          <w:i w:val="0"/>
          <w:szCs w:val="28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к окружающим людям как безусловной и абсолютной ценности, </w:t>
      </w:r>
      <w:r w:rsidR="006E1C1A">
        <w:rPr>
          <w:rStyle w:val="CharAttribute484"/>
          <w:rFonts w:eastAsia="№Е"/>
          <w:i w:val="0"/>
          <w:szCs w:val="28"/>
        </w:rPr>
        <w:br/>
      </w:r>
      <w:r w:rsidRPr="006E1C1A">
        <w:rPr>
          <w:rStyle w:val="CharAttribute484"/>
          <w:rFonts w:eastAsia="№Е"/>
          <w:i w:val="0"/>
          <w:szCs w:val="28"/>
        </w:rPr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6E1C1A">
        <w:rPr>
          <w:rStyle w:val="CharAttribute484"/>
          <w:rFonts w:eastAsia="№Е"/>
          <w:i w:val="0"/>
          <w:szCs w:val="28"/>
        </w:rPr>
        <w:t>взаимоподдерживающие</w:t>
      </w:r>
      <w:proofErr w:type="spellEnd"/>
      <w:r w:rsidRPr="006E1C1A">
        <w:rPr>
          <w:rStyle w:val="CharAttribute484"/>
          <w:rFonts w:eastAsia="№Е"/>
          <w:i w:val="0"/>
          <w:szCs w:val="28"/>
        </w:rPr>
        <w:t xml:space="preserve"> отношения, дающие человеку радость общения и позволяющие избегать чувства одиночества;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к самим себе как хозяевам своей судьбы, самоопределяющимся </w:t>
      </w:r>
      <w:r w:rsidRPr="006E1C1A">
        <w:rPr>
          <w:rStyle w:val="CharAttribute484"/>
          <w:rFonts w:eastAsia="№Е"/>
          <w:i w:val="0"/>
          <w:szCs w:val="28"/>
        </w:rPr>
        <w:br/>
        <w:t xml:space="preserve">и </w:t>
      </w:r>
      <w:proofErr w:type="spellStart"/>
      <w:r w:rsidRPr="006E1C1A">
        <w:rPr>
          <w:rStyle w:val="CharAttribute484"/>
          <w:rFonts w:eastAsia="№Е"/>
          <w:i w:val="0"/>
          <w:szCs w:val="28"/>
        </w:rPr>
        <w:t>самореализующимся</w:t>
      </w:r>
      <w:proofErr w:type="spellEnd"/>
      <w:r w:rsidRPr="006E1C1A">
        <w:rPr>
          <w:rStyle w:val="CharAttribute484"/>
          <w:rFonts w:eastAsia="№Е"/>
          <w:i w:val="0"/>
          <w:szCs w:val="28"/>
        </w:rPr>
        <w:t xml:space="preserve"> личностям, отвечающим за свое собственное будущее. 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Данный ценностный аспект человеческой жизни чрезвычайно важен для личностного развития </w:t>
      </w:r>
      <w:r w:rsidR="00480B2C" w:rsidRPr="006E1C1A">
        <w:rPr>
          <w:rStyle w:val="CharAttribute484"/>
          <w:rFonts w:eastAsia="№Е"/>
          <w:i w:val="0"/>
          <w:szCs w:val="28"/>
        </w:rPr>
        <w:t>обучающегося</w:t>
      </w:r>
      <w:r w:rsidRPr="006E1C1A">
        <w:rPr>
          <w:rStyle w:val="CharAttribute484"/>
          <w:rFonts w:eastAsia="№Е"/>
          <w:i w:val="0"/>
          <w:szCs w:val="28"/>
        </w:rPr>
        <w:t xml:space="preserve">, так как именно ценности во многом определяют его жизненные цели, его поступки, его повседневную жизнь. Выделение данного приоритета в воспитании обучающихся, обучающихся на ступени основного общего образования, связано с особенностями обучающихся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</w:t>
      </w:r>
      <w:r w:rsidRPr="006E1C1A">
        <w:rPr>
          <w:rStyle w:val="CharAttribute484"/>
          <w:rFonts w:eastAsia="№Е"/>
          <w:i w:val="0"/>
          <w:szCs w:val="28"/>
        </w:rPr>
        <w:lastRenderedPageBreak/>
        <w:t>обучающихся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обучающихся.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b/>
          <w:bCs/>
          <w:i w:val="0"/>
          <w:iCs/>
          <w:szCs w:val="28"/>
        </w:rPr>
        <w:t>3</w:t>
      </w:r>
      <w:r w:rsidRPr="006E1C1A">
        <w:rPr>
          <w:rStyle w:val="CharAttribute484"/>
          <w:rFonts w:eastAsia="№Е"/>
          <w:bCs/>
          <w:i w:val="0"/>
          <w:iCs/>
          <w:szCs w:val="28"/>
        </w:rPr>
        <w:t>. В воспитании обучающихся юношеского возраста (</w:t>
      </w:r>
      <w:r w:rsidRPr="006E1C1A">
        <w:rPr>
          <w:rStyle w:val="CharAttribute484"/>
          <w:rFonts w:eastAsia="№Е"/>
          <w:b/>
          <w:bCs/>
          <w:iCs/>
          <w:szCs w:val="28"/>
        </w:rPr>
        <w:t>уровень среднего общего образования</w:t>
      </w:r>
      <w:r w:rsidRPr="006E1C1A">
        <w:rPr>
          <w:rStyle w:val="CharAttribute484"/>
          <w:rFonts w:eastAsia="№Е"/>
          <w:bCs/>
          <w:i w:val="0"/>
          <w:iCs/>
          <w:szCs w:val="28"/>
        </w:rPr>
        <w:t xml:space="preserve">) таким приоритетом является </w:t>
      </w:r>
      <w:r w:rsidRPr="006E1C1A">
        <w:rPr>
          <w:rStyle w:val="CharAttribute484"/>
          <w:rFonts w:eastAsia="№Е"/>
          <w:i w:val="0"/>
          <w:szCs w:val="28"/>
        </w:rPr>
        <w:t xml:space="preserve">создание благоприятных условий для приобретения </w:t>
      </w:r>
      <w:r w:rsidR="000472E0" w:rsidRPr="006E1C1A">
        <w:rPr>
          <w:rStyle w:val="CharAttribute484"/>
          <w:rFonts w:eastAsia="№Е"/>
          <w:i w:val="0"/>
          <w:szCs w:val="28"/>
        </w:rPr>
        <w:t>обучающимися</w:t>
      </w:r>
      <w:r w:rsidRPr="006E1C1A">
        <w:rPr>
          <w:rStyle w:val="CharAttribute484"/>
          <w:rFonts w:eastAsia="№Е"/>
          <w:i w:val="0"/>
          <w:szCs w:val="28"/>
        </w:rPr>
        <w:t xml:space="preserve"> опыта осуществления социально значимых дел.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Calibri"/>
          <w:i w:val="0"/>
          <w:szCs w:val="28"/>
        </w:rPr>
        <w:t xml:space="preserve">Выделение данного приоритета </w:t>
      </w:r>
      <w:r w:rsidRPr="006E1C1A">
        <w:rPr>
          <w:rStyle w:val="CharAttribute484"/>
          <w:rFonts w:eastAsia="№Е"/>
          <w:i w:val="0"/>
          <w:szCs w:val="28"/>
        </w:rPr>
        <w:t xml:space="preserve">связано с особенностями </w:t>
      </w:r>
      <w:proofErr w:type="gramStart"/>
      <w:r w:rsidRPr="006E1C1A">
        <w:rPr>
          <w:rStyle w:val="CharAttribute484"/>
          <w:rFonts w:eastAsia="№Е"/>
          <w:i w:val="0"/>
          <w:szCs w:val="28"/>
        </w:rPr>
        <w:t>обучающихся</w:t>
      </w:r>
      <w:proofErr w:type="gramEnd"/>
      <w:r w:rsidRPr="006E1C1A">
        <w:rPr>
          <w:rStyle w:val="CharAttribute484"/>
          <w:rFonts w:eastAsia="№Е"/>
          <w:i w:val="0"/>
          <w:szCs w:val="28"/>
        </w:rPr>
        <w:t xml:space="preserve">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</w:t>
      </w:r>
      <w:proofErr w:type="gramStart"/>
      <w:r w:rsidRPr="006E1C1A">
        <w:rPr>
          <w:rStyle w:val="CharAttribute484"/>
          <w:rFonts w:eastAsia="№Е"/>
          <w:i w:val="0"/>
          <w:szCs w:val="28"/>
        </w:rPr>
        <w:t>приобрести</w:t>
      </w:r>
      <w:proofErr w:type="gramEnd"/>
      <w:r w:rsidRPr="006E1C1A">
        <w:rPr>
          <w:rStyle w:val="CharAttribute484"/>
          <w:rFonts w:eastAsia="№Е"/>
          <w:i w:val="0"/>
          <w:szCs w:val="28"/>
        </w:rPr>
        <w:t xml:space="preserve"> в том числе и в школе. Важно, чтобы опыт оказался социально значимым, так как именно он поможет гармоничному вхождению обучающихся </w:t>
      </w:r>
      <w:r w:rsidR="006E1C1A">
        <w:rPr>
          <w:rStyle w:val="CharAttribute484"/>
          <w:rFonts w:eastAsia="№Е"/>
          <w:i w:val="0"/>
          <w:szCs w:val="28"/>
        </w:rPr>
        <w:br/>
      </w:r>
      <w:r w:rsidRPr="006E1C1A">
        <w:rPr>
          <w:rStyle w:val="CharAttribute484"/>
          <w:rFonts w:eastAsia="№Е"/>
          <w:i w:val="0"/>
          <w:szCs w:val="28"/>
        </w:rPr>
        <w:t>во взрослую жизнь окружающего их общества. Это: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опыт дел, направленных на заботу о своей семье, родных и близких; 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>трудовой опыт, опыт участия в производственной практике;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опыт дел, направленных на пользу своему родному городу или селу, стране </w:t>
      </w:r>
      <w:r w:rsidR="006E1C1A">
        <w:rPr>
          <w:rStyle w:val="CharAttribute484"/>
          <w:rFonts w:eastAsia="№Е"/>
          <w:i w:val="0"/>
          <w:szCs w:val="28"/>
        </w:rPr>
        <w:br/>
      </w:r>
      <w:r w:rsidRPr="006E1C1A">
        <w:rPr>
          <w:rStyle w:val="CharAttribute484"/>
          <w:rFonts w:eastAsia="№Е"/>
          <w:i w:val="0"/>
          <w:szCs w:val="28"/>
        </w:rPr>
        <w:t xml:space="preserve">в целом, опыт деятельного выражения собственной гражданской позиции; 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>опыт природоохранных дел;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опыт разрешения возникающих конфликтных ситуаций в школе, дома </w:t>
      </w:r>
      <w:r w:rsidR="006E1C1A">
        <w:rPr>
          <w:rStyle w:val="CharAttribute484"/>
          <w:rFonts w:eastAsia="№Е"/>
          <w:i w:val="0"/>
          <w:szCs w:val="28"/>
        </w:rPr>
        <w:br/>
      </w:r>
      <w:r w:rsidRPr="006E1C1A">
        <w:rPr>
          <w:rStyle w:val="CharAttribute484"/>
          <w:rFonts w:eastAsia="№Е"/>
          <w:i w:val="0"/>
          <w:szCs w:val="28"/>
        </w:rPr>
        <w:t>или на улице;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>опыт самостоятельного приобретения новых знаний, проведения научных исследований, опыт проектной деятельности;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опыт ведения здорового образа жизни и заботы о здоровье других людей; 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>опыт оказания помощи окружающим, заботы о малышах или пожилых людях, волонтерский опыт;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>опыт самопознания и самоанализа, опыт социально приемлемого самовыражения и самореализации.</w:t>
      </w:r>
    </w:p>
    <w:p w:rsidR="000D19C7" w:rsidRPr="006E1C1A" w:rsidRDefault="000D19C7" w:rsidP="0042604F">
      <w:pPr>
        <w:pStyle w:val="ParaAttribute10"/>
        <w:spacing w:line="336" w:lineRule="auto"/>
        <w:ind w:firstLine="709"/>
        <w:rPr>
          <w:rStyle w:val="CharAttribute485"/>
          <w:rFonts w:eastAsia="№Е"/>
          <w:i w:val="0"/>
          <w:sz w:val="28"/>
          <w:szCs w:val="28"/>
        </w:rPr>
      </w:pPr>
      <w:r w:rsidRPr="00AC1CB5">
        <w:rPr>
          <w:rStyle w:val="CharAttribute484"/>
          <w:rFonts w:eastAsia="№Е"/>
          <w:b/>
          <w:bCs/>
          <w:iCs/>
          <w:szCs w:val="28"/>
        </w:rPr>
        <w:lastRenderedPageBreak/>
        <w:t xml:space="preserve">Выделение в общей цели воспитания целевых приоритетов, связанных </w:t>
      </w:r>
      <w:r w:rsidR="001D1EBE" w:rsidRPr="00AC1CB5">
        <w:rPr>
          <w:rStyle w:val="CharAttribute484"/>
          <w:rFonts w:eastAsia="№Е"/>
          <w:b/>
          <w:bCs/>
          <w:iCs/>
          <w:szCs w:val="28"/>
        </w:rPr>
        <w:br/>
      </w:r>
      <w:r w:rsidRPr="00AC1CB5">
        <w:rPr>
          <w:rStyle w:val="CharAttribute484"/>
          <w:rFonts w:eastAsia="№Е"/>
          <w:b/>
          <w:bCs/>
          <w:iCs/>
          <w:szCs w:val="28"/>
        </w:rPr>
        <w:t>с возрастными особенностями воспитанников, не означает игнорирования других составляющих общей цели воспитания.</w:t>
      </w:r>
      <w:r w:rsidR="005B7486">
        <w:rPr>
          <w:rStyle w:val="CharAttribute484"/>
          <w:rFonts w:eastAsia="№Е"/>
          <w:i w:val="0"/>
          <w:szCs w:val="28"/>
        </w:rPr>
        <w:t xml:space="preserve"> Приоритет – </w:t>
      </w:r>
      <w:r w:rsidRPr="006E1C1A">
        <w:rPr>
          <w:rStyle w:val="CharAttribute484"/>
          <w:rFonts w:eastAsia="№Е"/>
          <w:i w:val="0"/>
          <w:szCs w:val="28"/>
        </w:rPr>
        <w:t xml:space="preserve">это то, чему </w:t>
      </w:r>
      <w:r w:rsidR="000472E0" w:rsidRPr="006E1C1A">
        <w:rPr>
          <w:rStyle w:val="CharAttribute484"/>
          <w:rFonts w:eastAsia="№Е"/>
          <w:i w:val="0"/>
          <w:szCs w:val="28"/>
        </w:rPr>
        <w:t>педагогическим работникам</w:t>
      </w:r>
      <w:r w:rsidRPr="006E1C1A">
        <w:rPr>
          <w:rStyle w:val="CharAttribute484"/>
          <w:rFonts w:eastAsia="№Е"/>
          <w:i w:val="0"/>
          <w:szCs w:val="28"/>
        </w:rPr>
        <w:t>,</w:t>
      </w:r>
      <w:r w:rsidR="00AF012F" w:rsidRPr="006E1C1A">
        <w:rPr>
          <w:rStyle w:val="CharAttribute484"/>
          <w:rFonts w:eastAsia="№Е"/>
          <w:i w:val="0"/>
          <w:szCs w:val="28"/>
        </w:rPr>
        <w:t xml:space="preserve"> работающим с</w:t>
      </w:r>
      <w:r w:rsidRPr="006E1C1A">
        <w:rPr>
          <w:rStyle w:val="CharAttribute484"/>
          <w:rFonts w:eastAsia="№Е"/>
          <w:i w:val="0"/>
          <w:szCs w:val="28"/>
        </w:rPr>
        <w:t xml:space="preserve"> </w:t>
      </w:r>
      <w:proofErr w:type="gramStart"/>
      <w:r w:rsidR="00AF012F" w:rsidRPr="006E1C1A">
        <w:rPr>
          <w:rStyle w:val="CharAttribute484"/>
          <w:rFonts w:eastAsia="№Е"/>
          <w:i w:val="0"/>
          <w:szCs w:val="28"/>
        </w:rPr>
        <w:t>обучающимися</w:t>
      </w:r>
      <w:proofErr w:type="gramEnd"/>
      <w:r w:rsidR="00AF012F" w:rsidRPr="006E1C1A">
        <w:rPr>
          <w:rStyle w:val="CharAttribute484"/>
          <w:rFonts w:eastAsia="№Е"/>
          <w:i w:val="0"/>
          <w:szCs w:val="28"/>
        </w:rPr>
        <w:t xml:space="preserve"> </w:t>
      </w:r>
      <w:r w:rsidRPr="006E1C1A">
        <w:rPr>
          <w:rStyle w:val="CharAttribute484"/>
          <w:rFonts w:eastAsia="№Е"/>
          <w:i w:val="0"/>
          <w:szCs w:val="28"/>
        </w:rPr>
        <w:t xml:space="preserve">конкретной возрастной категории, предстоит уделять </w:t>
      </w:r>
      <w:r w:rsidR="00AC1CB5" w:rsidRPr="004050FB">
        <w:rPr>
          <w:rStyle w:val="CharAttribute484"/>
          <w:rFonts w:eastAsia="№Е"/>
          <w:i w:val="0"/>
          <w:szCs w:val="28"/>
        </w:rPr>
        <w:t>большее</w:t>
      </w:r>
      <w:r w:rsidRPr="006E1C1A">
        <w:rPr>
          <w:rStyle w:val="CharAttribute484"/>
          <w:rFonts w:eastAsia="№Е"/>
          <w:i w:val="0"/>
          <w:szCs w:val="28"/>
        </w:rPr>
        <w:t>, но не единственное внимание.</w:t>
      </w:r>
      <w:r w:rsidRPr="006E1C1A">
        <w:rPr>
          <w:rStyle w:val="CharAttribute485"/>
          <w:rFonts w:eastAsia="№Е"/>
          <w:i w:val="0"/>
          <w:sz w:val="28"/>
          <w:szCs w:val="28"/>
        </w:rPr>
        <w:t> </w:t>
      </w:r>
    </w:p>
    <w:p w:rsidR="000D19C7" w:rsidRPr="006E1C1A" w:rsidRDefault="000D19C7" w:rsidP="0042604F">
      <w:pPr>
        <w:wordWrap/>
        <w:spacing w:line="336" w:lineRule="auto"/>
        <w:ind w:firstLine="709"/>
        <w:rPr>
          <w:rStyle w:val="CharAttribute484"/>
          <w:rFonts w:eastAsia="№Е"/>
          <w:i w:val="0"/>
          <w:iCs/>
          <w:szCs w:val="28"/>
          <w:lang w:val="ru-RU"/>
        </w:rPr>
      </w:pPr>
      <w:proofErr w:type="gramStart"/>
      <w:r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Добросовестная работа </w:t>
      </w:r>
      <w:r w:rsidR="000472E0" w:rsidRPr="006E1C1A">
        <w:rPr>
          <w:rStyle w:val="CharAttribute484"/>
          <w:rFonts w:eastAsia="№Е"/>
          <w:i w:val="0"/>
          <w:iCs/>
          <w:szCs w:val="28"/>
          <w:lang w:val="ru-RU"/>
        </w:rPr>
        <w:t>педагогических работников</w:t>
      </w:r>
      <w:r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, направленная </w:t>
      </w:r>
      <w:r w:rsidR="006E1C1A">
        <w:rPr>
          <w:rStyle w:val="CharAttribute484"/>
          <w:rFonts w:eastAsia="№Е"/>
          <w:i w:val="0"/>
          <w:iCs/>
          <w:szCs w:val="28"/>
          <w:lang w:val="ru-RU"/>
        </w:rPr>
        <w:br/>
      </w:r>
      <w:r w:rsidR="000472E0"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на достижение поставленной цели, </w:t>
      </w:r>
      <w:r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позволит </w:t>
      </w:r>
      <w:r w:rsidR="007172AC">
        <w:rPr>
          <w:rStyle w:val="CharAttribute484"/>
          <w:rFonts w:eastAsia="№Е"/>
          <w:i w:val="0"/>
          <w:iCs/>
          <w:szCs w:val="28"/>
          <w:lang w:val="ru-RU"/>
        </w:rPr>
        <w:t>ребёнку</w:t>
      </w:r>
      <w:r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 получить необходимые социальные навыки, которые помогут ему лучше ориентироваться в сложном мире человеческих взаимоотношений, эффективнее налаживать коммуникацию </w:t>
      </w:r>
      <w:r w:rsidR="006E1C1A">
        <w:rPr>
          <w:rStyle w:val="CharAttribute484"/>
          <w:rFonts w:eastAsia="№Е"/>
          <w:i w:val="0"/>
          <w:iCs/>
          <w:szCs w:val="28"/>
          <w:lang w:val="ru-RU"/>
        </w:rPr>
        <w:br/>
      </w:r>
      <w:r w:rsidRPr="006E1C1A">
        <w:rPr>
          <w:rStyle w:val="CharAttribute484"/>
          <w:rFonts w:eastAsia="№Е"/>
          <w:i w:val="0"/>
          <w:iCs/>
          <w:szCs w:val="28"/>
          <w:lang w:val="ru-RU"/>
        </w:rPr>
        <w:t>с окружающими, увереннее себя чувствовать во взаимодействии с ними, продуктивнее сотрудничать с людьми разных возрастов и разного социального положения, смелее искать и находить выходы из трудных жизненных ситуаций, осмысленнее выбирать свой жизненный</w:t>
      </w:r>
      <w:proofErr w:type="gramEnd"/>
      <w:r w:rsidRPr="006E1C1A">
        <w:rPr>
          <w:rStyle w:val="CharAttribute484"/>
          <w:rFonts w:eastAsia="№Е"/>
          <w:i w:val="0"/>
          <w:iCs/>
          <w:szCs w:val="28"/>
          <w:lang w:val="ru-RU"/>
        </w:rPr>
        <w:t xml:space="preserve"> путь в сложных поисках счастья для себя </w:t>
      </w:r>
      <w:r w:rsidR="006E1C1A">
        <w:rPr>
          <w:rStyle w:val="CharAttribute484"/>
          <w:rFonts w:eastAsia="№Е"/>
          <w:i w:val="0"/>
          <w:iCs/>
          <w:szCs w:val="28"/>
          <w:lang w:val="ru-RU"/>
        </w:rPr>
        <w:br/>
      </w:r>
      <w:r w:rsidRPr="006E1C1A">
        <w:rPr>
          <w:rStyle w:val="CharAttribute484"/>
          <w:rFonts w:eastAsia="№Е"/>
          <w:i w:val="0"/>
          <w:iCs/>
          <w:szCs w:val="28"/>
          <w:lang w:val="ru-RU"/>
        </w:rPr>
        <w:t>и окружающих его людей.</w:t>
      </w:r>
    </w:p>
    <w:p w:rsidR="002C249E" w:rsidRPr="006E1C1A" w:rsidRDefault="000D19C7" w:rsidP="0042604F">
      <w:pPr>
        <w:pStyle w:val="ParaAttribute16"/>
        <w:spacing w:line="336" w:lineRule="auto"/>
        <w:ind w:left="0"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Достижению поставленной цели воспитания обучающихся будет способствовать решение следующих основных </w:t>
      </w:r>
      <w:r w:rsidRPr="006E1C1A">
        <w:rPr>
          <w:rStyle w:val="CharAttribute484"/>
          <w:rFonts w:eastAsia="№Е"/>
          <w:b/>
          <w:szCs w:val="28"/>
        </w:rPr>
        <w:t>задач</w:t>
      </w:r>
      <w:r w:rsidR="008224CF">
        <w:rPr>
          <w:rStyle w:val="CharAttribute484"/>
          <w:rFonts w:eastAsia="№Е"/>
          <w:b/>
          <w:szCs w:val="28"/>
        </w:rPr>
        <w:t>:</w:t>
      </w:r>
      <w:r w:rsidR="002C249E" w:rsidRPr="006E1C1A">
        <w:rPr>
          <w:rStyle w:val="CharAttribute484"/>
          <w:rFonts w:eastAsia="№Е"/>
          <w:i w:val="0"/>
          <w:szCs w:val="28"/>
        </w:rPr>
        <w:t xml:space="preserve"> </w:t>
      </w:r>
    </w:p>
    <w:p w:rsidR="002C249E" w:rsidRPr="006E1C1A" w:rsidRDefault="000D19C7" w:rsidP="0042604F">
      <w:pPr>
        <w:pStyle w:val="ParaAttribute16"/>
        <w:spacing w:line="336" w:lineRule="auto"/>
        <w:ind w:left="0" w:firstLine="709"/>
        <w:rPr>
          <w:sz w:val="28"/>
          <w:szCs w:val="28"/>
        </w:rPr>
      </w:pPr>
      <w:r w:rsidRPr="006E1C1A">
        <w:rPr>
          <w:color w:val="000000"/>
          <w:w w:val="0"/>
          <w:sz w:val="28"/>
          <w:szCs w:val="28"/>
        </w:rPr>
        <w:t>реализовывать воспитательные возможности</w:t>
      </w:r>
      <w:r w:rsidRPr="006E1C1A">
        <w:rPr>
          <w:sz w:val="28"/>
          <w:szCs w:val="28"/>
        </w:rPr>
        <w:t xml:space="preserve"> о</w:t>
      </w:r>
      <w:r w:rsidRPr="006E1C1A">
        <w:rPr>
          <w:color w:val="000000"/>
          <w:w w:val="0"/>
          <w:sz w:val="28"/>
          <w:szCs w:val="28"/>
        </w:rPr>
        <w:t xml:space="preserve">бщешкольных ключевых </w:t>
      </w:r>
      <w:r w:rsidRPr="006E1C1A">
        <w:rPr>
          <w:sz w:val="28"/>
          <w:szCs w:val="28"/>
        </w:rPr>
        <w:t>дел</w:t>
      </w:r>
      <w:r w:rsidRPr="006E1C1A">
        <w:rPr>
          <w:color w:val="000000"/>
          <w:w w:val="0"/>
          <w:sz w:val="28"/>
          <w:szCs w:val="28"/>
        </w:rPr>
        <w:t>,</w:t>
      </w:r>
      <w:r w:rsidRPr="006E1C1A">
        <w:rPr>
          <w:sz w:val="28"/>
          <w:szCs w:val="28"/>
        </w:rPr>
        <w:t xml:space="preserve"> поддерживать традиции их </w:t>
      </w:r>
      <w:r w:rsidRPr="006E1C1A">
        <w:rPr>
          <w:color w:val="000000"/>
          <w:w w:val="0"/>
          <w:sz w:val="28"/>
          <w:szCs w:val="28"/>
        </w:rPr>
        <w:t>коллективного планирования, организации, проведения и анализа в школьном сообществе;</w:t>
      </w:r>
    </w:p>
    <w:p w:rsidR="002C249E" w:rsidRPr="006E1C1A" w:rsidRDefault="000D19C7" w:rsidP="0042604F">
      <w:pPr>
        <w:pStyle w:val="ParaAttribute16"/>
        <w:spacing w:line="336" w:lineRule="auto"/>
        <w:ind w:left="0" w:firstLine="709"/>
        <w:rPr>
          <w:sz w:val="28"/>
          <w:szCs w:val="28"/>
        </w:rPr>
      </w:pPr>
      <w:r w:rsidRPr="006E1C1A">
        <w:rPr>
          <w:sz w:val="28"/>
          <w:szCs w:val="28"/>
        </w:rPr>
        <w:t>реализовывать потенциал классного руководства в воспитании обучающихся, поддерживать активное участие классных сообществ в жизни школы;</w:t>
      </w:r>
    </w:p>
    <w:p w:rsidR="002C249E" w:rsidRPr="006E1C1A" w:rsidRDefault="000D19C7" w:rsidP="0042604F">
      <w:pPr>
        <w:pStyle w:val="ParaAttribute16"/>
        <w:spacing w:line="336" w:lineRule="auto"/>
        <w:ind w:left="0" w:firstLine="709"/>
        <w:rPr>
          <w:sz w:val="28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вовлекать обучающихся в </w:t>
      </w:r>
      <w:r w:rsidRPr="006E1C1A">
        <w:rPr>
          <w:sz w:val="28"/>
          <w:szCs w:val="28"/>
        </w:rPr>
        <w:t xml:space="preserve">кружки, секции, клубы, студии и иные объединения, работающие по школьным программам внеурочной деятельности, </w:t>
      </w:r>
      <w:r w:rsidRPr="006E1C1A">
        <w:rPr>
          <w:rStyle w:val="CharAttribute484"/>
          <w:rFonts w:eastAsia="№Е"/>
          <w:i w:val="0"/>
          <w:szCs w:val="28"/>
        </w:rPr>
        <w:t xml:space="preserve">реализовывать </w:t>
      </w:r>
      <w:r w:rsidR="001D1EBE" w:rsidRPr="006E1C1A">
        <w:rPr>
          <w:rStyle w:val="CharAttribute484"/>
          <w:rFonts w:eastAsia="№Е"/>
          <w:i w:val="0"/>
          <w:szCs w:val="28"/>
        </w:rPr>
        <w:br/>
      </w:r>
      <w:r w:rsidRPr="006E1C1A">
        <w:rPr>
          <w:rStyle w:val="CharAttribute484"/>
          <w:rFonts w:eastAsia="№Е"/>
          <w:i w:val="0"/>
          <w:szCs w:val="28"/>
        </w:rPr>
        <w:t>их воспитательные возможности</w:t>
      </w:r>
      <w:r w:rsidRPr="006E1C1A">
        <w:rPr>
          <w:color w:val="000000"/>
          <w:w w:val="0"/>
          <w:sz w:val="28"/>
          <w:szCs w:val="28"/>
        </w:rPr>
        <w:t>;</w:t>
      </w:r>
    </w:p>
    <w:p w:rsidR="002C249E" w:rsidRPr="006E1C1A" w:rsidRDefault="000D19C7" w:rsidP="0042604F">
      <w:pPr>
        <w:pStyle w:val="ParaAttribute16"/>
        <w:spacing w:line="336" w:lineRule="auto"/>
        <w:ind w:left="0"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использовать в воспитании обучающихся возможности школьного урока, поддерживать использование на уроках интерактивных форм занятий </w:t>
      </w:r>
      <w:r w:rsidR="001D1EBE" w:rsidRPr="006E1C1A">
        <w:rPr>
          <w:rStyle w:val="CharAttribute484"/>
          <w:rFonts w:eastAsia="№Е"/>
          <w:i w:val="0"/>
          <w:szCs w:val="28"/>
        </w:rPr>
        <w:br/>
      </w:r>
      <w:r w:rsidRPr="006E1C1A">
        <w:rPr>
          <w:rStyle w:val="CharAttribute484"/>
          <w:rFonts w:eastAsia="№Е"/>
          <w:i w:val="0"/>
          <w:szCs w:val="28"/>
        </w:rPr>
        <w:t xml:space="preserve">с </w:t>
      </w:r>
      <w:proofErr w:type="gramStart"/>
      <w:r w:rsidR="006D000B" w:rsidRPr="006E1C1A">
        <w:rPr>
          <w:rStyle w:val="CharAttribute484"/>
          <w:rFonts w:eastAsia="№Е"/>
          <w:i w:val="0"/>
          <w:szCs w:val="28"/>
        </w:rPr>
        <w:t>обучающимися</w:t>
      </w:r>
      <w:proofErr w:type="gramEnd"/>
      <w:r w:rsidRPr="006E1C1A">
        <w:rPr>
          <w:rStyle w:val="CharAttribute484"/>
          <w:rFonts w:eastAsia="№Е"/>
          <w:i w:val="0"/>
          <w:szCs w:val="28"/>
        </w:rPr>
        <w:t xml:space="preserve">; </w:t>
      </w:r>
    </w:p>
    <w:p w:rsidR="002C249E" w:rsidRPr="006E1C1A" w:rsidRDefault="000D19C7" w:rsidP="0042604F">
      <w:pPr>
        <w:pStyle w:val="ParaAttribute16"/>
        <w:spacing w:line="336" w:lineRule="auto"/>
        <w:ind w:left="0" w:firstLine="709"/>
        <w:rPr>
          <w:sz w:val="28"/>
          <w:szCs w:val="28"/>
        </w:rPr>
      </w:pPr>
      <w:r w:rsidRPr="006E1C1A">
        <w:rPr>
          <w:sz w:val="28"/>
          <w:szCs w:val="28"/>
        </w:rPr>
        <w:t xml:space="preserve">инициировать и поддерживать ученическое самоуправление – как на уровне школы, так и на уровне классных сообществ; </w:t>
      </w:r>
    </w:p>
    <w:p w:rsidR="001D1EBE" w:rsidRPr="006E1C1A" w:rsidRDefault="000D19C7" w:rsidP="0042604F">
      <w:pPr>
        <w:pStyle w:val="ParaAttribute16"/>
        <w:spacing w:line="336" w:lineRule="auto"/>
        <w:ind w:left="0" w:firstLine="709"/>
        <w:rPr>
          <w:sz w:val="28"/>
          <w:szCs w:val="28"/>
        </w:rPr>
      </w:pPr>
      <w:r w:rsidRPr="006E1C1A">
        <w:rPr>
          <w:sz w:val="28"/>
          <w:szCs w:val="28"/>
        </w:rPr>
        <w:t>поддерживать деятельность функционирующих на базе школы д</w:t>
      </w:r>
      <w:r w:rsidRPr="006E1C1A">
        <w:rPr>
          <w:color w:val="000000"/>
          <w:w w:val="0"/>
          <w:sz w:val="28"/>
          <w:szCs w:val="28"/>
        </w:rPr>
        <w:t>етских общественных объединений и организаций;</w:t>
      </w:r>
    </w:p>
    <w:p w:rsidR="001D1EBE" w:rsidRPr="006E1C1A" w:rsidRDefault="000D19C7" w:rsidP="0042604F">
      <w:pPr>
        <w:pStyle w:val="ParaAttribute16"/>
        <w:spacing w:line="336" w:lineRule="auto"/>
        <w:ind w:left="0" w:firstLine="709"/>
        <w:rPr>
          <w:rStyle w:val="CharAttribute484"/>
          <w:rFonts w:eastAsia="№Е"/>
          <w:i w:val="0"/>
          <w:szCs w:val="28"/>
        </w:rPr>
      </w:pPr>
      <w:proofErr w:type="gramStart"/>
      <w:r w:rsidRPr="006E1C1A">
        <w:rPr>
          <w:rStyle w:val="CharAttribute484"/>
          <w:rFonts w:eastAsia="№Е"/>
          <w:i w:val="0"/>
          <w:szCs w:val="28"/>
        </w:rPr>
        <w:lastRenderedPageBreak/>
        <w:t xml:space="preserve">организовывать для обучающихся </w:t>
      </w:r>
      <w:r w:rsidRPr="006E1C1A">
        <w:rPr>
          <w:color w:val="000000"/>
          <w:w w:val="0"/>
          <w:sz w:val="28"/>
          <w:szCs w:val="28"/>
        </w:rPr>
        <w:t xml:space="preserve">экскурсии, экспедиции, походы </w:t>
      </w:r>
      <w:r w:rsidR="006E1C1A">
        <w:rPr>
          <w:color w:val="000000"/>
          <w:w w:val="0"/>
          <w:sz w:val="28"/>
          <w:szCs w:val="28"/>
        </w:rPr>
        <w:br/>
      </w:r>
      <w:r w:rsidRPr="006E1C1A">
        <w:rPr>
          <w:color w:val="000000"/>
          <w:w w:val="0"/>
          <w:sz w:val="28"/>
          <w:szCs w:val="28"/>
        </w:rPr>
        <w:t>и реализовывать их воспитательный потенциал;</w:t>
      </w:r>
      <w:proofErr w:type="gramEnd"/>
    </w:p>
    <w:p w:rsidR="001D1EBE" w:rsidRPr="006E1C1A" w:rsidRDefault="000D19C7" w:rsidP="0042604F">
      <w:pPr>
        <w:pStyle w:val="ParaAttribute16"/>
        <w:spacing w:line="336" w:lineRule="auto"/>
        <w:ind w:left="0"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организовывать </w:t>
      </w:r>
      <w:proofErr w:type="spellStart"/>
      <w:r w:rsidRPr="006E1C1A">
        <w:rPr>
          <w:rStyle w:val="CharAttribute484"/>
          <w:rFonts w:eastAsia="№Е"/>
          <w:i w:val="0"/>
          <w:szCs w:val="28"/>
        </w:rPr>
        <w:t>профориентационную</w:t>
      </w:r>
      <w:proofErr w:type="spellEnd"/>
      <w:r w:rsidRPr="006E1C1A">
        <w:rPr>
          <w:rStyle w:val="CharAttribute484"/>
          <w:rFonts w:eastAsia="№Е"/>
          <w:i w:val="0"/>
          <w:szCs w:val="28"/>
        </w:rPr>
        <w:t xml:space="preserve"> работу с </w:t>
      </w:r>
      <w:proofErr w:type="gramStart"/>
      <w:r w:rsidR="00AF012F" w:rsidRPr="006E1C1A">
        <w:rPr>
          <w:rStyle w:val="CharAttribute484"/>
          <w:rFonts w:eastAsia="№Е"/>
          <w:i w:val="0"/>
          <w:szCs w:val="28"/>
        </w:rPr>
        <w:t>обучающимися</w:t>
      </w:r>
      <w:proofErr w:type="gramEnd"/>
      <w:r w:rsidRPr="006E1C1A">
        <w:rPr>
          <w:rStyle w:val="CharAttribute484"/>
          <w:rFonts w:eastAsia="№Е"/>
          <w:i w:val="0"/>
          <w:szCs w:val="28"/>
        </w:rPr>
        <w:t>;</w:t>
      </w:r>
    </w:p>
    <w:p w:rsidR="001D1EBE" w:rsidRPr="006E1C1A" w:rsidRDefault="000D19C7" w:rsidP="0042604F">
      <w:pPr>
        <w:pStyle w:val="ParaAttribute16"/>
        <w:spacing w:line="336" w:lineRule="auto"/>
        <w:ind w:left="0"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организовать работу школьных медиа, реализовывать их воспитательный потенциал; </w:t>
      </w:r>
    </w:p>
    <w:p w:rsidR="001D1EBE" w:rsidRPr="006E1C1A" w:rsidRDefault="000D19C7" w:rsidP="0042604F">
      <w:pPr>
        <w:pStyle w:val="ParaAttribute16"/>
        <w:spacing w:line="336" w:lineRule="auto"/>
        <w:ind w:left="0"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развивать </w:t>
      </w:r>
      <w:r w:rsidRPr="006E1C1A">
        <w:rPr>
          <w:color w:val="000000"/>
          <w:w w:val="0"/>
          <w:sz w:val="28"/>
          <w:szCs w:val="28"/>
        </w:rPr>
        <w:t>предметно-эстетическую среду школы</w:t>
      </w:r>
      <w:r w:rsidRPr="006E1C1A">
        <w:rPr>
          <w:rStyle w:val="CharAttribute484"/>
          <w:rFonts w:eastAsia="№Е"/>
          <w:i w:val="0"/>
          <w:szCs w:val="28"/>
        </w:rPr>
        <w:t xml:space="preserve"> и реализовывать ее воспитательные возможности;</w:t>
      </w:r>
    </w:p>
    <w:p w:rsidR="000D19C7" w:rsidRPr="006E1C1A" w:rsidRDefault="000D19C7" w:rsidP="0042604F">
      <w:pPr>
        <w:pStyle w:val="ParaAttribute16"/>
        <w:spacing w:line="336" w:lineRule="auto"/>
        <w:ind w:left="0" w:firstLine="709"/>
        <w:rPr>
          <w:sz w:val="28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>организовать работу с семьями обучающихся, их родителями или законными представителями, направленную на совместное решение проблем личностного развития обучающихся.</w:t>
      </w:r>
    </w:p>
    <w:p w:rsidR="000D19C7" w:rsidRDefault="000D19C7" w:rsidP="0042604F">
      <w:pPr>
        <w:pStyle w:val="ParaAttribute16"/>
        <w:spacing w:line="336" w:lineRule="auto"/>
        <w:ind w:left="0" w:firstLine="709"/>
        <w:rPr>
          <w:rStyle w:val="CharAttribute484"/>
          <w:rFonts w:eastAsia="№Е"/>
          <w:i w:val="0"/>
          <w:szCs w:val="28"/>
        </w:rPr>
      </w:pPr>
      <w:r w:rsidRPr="006E1C1A">
        <w:rPr>
          <w:rStyle w:val="CharAttribute484"/>
          <w:rFonts w:eastAsia="№Е"/>
          <w:i w:val="0"/>
          <w:szCs w:val="28"/>
        </w:rPr>
        <w:t xml:space="preserve">Планомерная реализация поставленных задач позволит организовать в школе интересную и событийно насыщенную жизнь обучающихся и </w:t>
      </w:r>
      <w:r w:rsidR="000472E0" w:rsidRPr="006E1C1A">
        <w:rPr>
          <w:rStyle w:val="CharAttribute484"/>
          <w:rFonts w:eastAsia="№Е"/>
          <w:i w:val="0"/>
          <w:szCs w:val="28"/>
        </w:rPr>
        <w:t>педагогических работников</w:t>
      </w:r>
      <w:r w:rsidRPr="006E1C1A">
        <w:rPr>
          <w:rStyle w:val="CharAttribute484"/>
          <w:rFonts w:eastAsia="№Е"/>
          <w:i w:val="0"/>
          <w:szCs w:val="28"/>
        </w:rPr>
        <w:t>, что станет эффективным способом профилактики антисоциального поведения обучающихся.</w:t>
      </w:r>
    </w:p>
    <w:p w:rsidR="0042604F" w:rsidRPr="006E1C1A" w:rsidRDefault="0042604F" w:rsidP="0042604F">
      <w:pPr>
        <w:pStyle w:val="ParaAttribute16"/>
        <w:spacing w:line="336" w:lineRule="auto"/>
        <w:ind w:left="0" w:firstLine="709"/>
        <w:rPr>
          <w:rStyle w:val="CharAttribute484"/>
          <w:rFonts w:eastAsia="№Е"/>
          <w:i w:val="0"/>
          <w:szCs w:val="28"/>
        </w:rPr>
      </w:pPr>
    </w:p>
    <w:p w:rsidR="000D19C7" w:rsidRPr="006E1C1A" w:rsidRDefault="000D19C7" w:rsidP="0042604F">
      <w:pPr>
        <w:wordWrap/>
        <w:spacing w:line="336" w:lineRule="auto"/>
        <w:ind w:firstLine="709"/>
        <w:jc w:val="center"/>
        <w:rPr>
          <w:b/>
          <w:color w:val="000000"/>
          <w:w w:val="0"/>
          <w:sz w:val="28"/>
          <w:szCs w:val="28"/>
          <w:lang w:val="ru-RU"/>
        </w:rPr>
      </w:pPr>
      <w:r w:rsidRPr="006E1C1A">
        <w:rPr>
          <w:b/>
          <w:color w:val="000000"/>
          <w:w w:val="0"/>
          <w:sz w:val="28"/>
          <w:szCs w:val="28"/>
          <w:lang w:val="ru-RU"/>
        </w:rPr>
        <w:t>3. ВИДЫ, ФОРМЫ И СОДЕРЖАНИЕ ДЕЯТЕЛЬНОСТИ</w:t>
      </w:r>
    </w:p>
    <w:p w:rsidR="000359FD" w:rsidRPr="006E1C1A" w:rsidRDefault="000D19C7" w:rsidP="0042604F">
      <w:pPr>
        <w:wordWrap/>
        <w:spacing w:line="336" w:lineRule="auto"/>
        <w:ind w:firstLine="709"/>
        <w:rPr>
          <w:color w:val="000000"/>
          <w:w w:val="0"/>
          <w:sz w:val="28"/>
          <w:szCs w:val="28"/>
          <w:lang w:val="ru-RU"/>
        </w:rPr>
      </w:pPr>
      <w:r w:rsidRPr="006E1C1A">
        <w:rPr>
          <w:color w:val="000000"/>
          <w:w w:val="0"/>
          <w:sz w:val="28"/>
          <w:szCs w:val="28"/>
          <w:lang w:val="ru-RU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:rsidR="000D19C7" w:rsidRPr="006E1C1A" w:rsidRDefault="000D19C7" w:rsidP="0042604F">
      <w:pPr>
        <w:wordWrap/>
        <w:spacing w:line="336" w:lineRule="auto"/>
        <w:jc w:val="center"/>
        <w:rPr>
          <w:b/>
          <w:iCs/>
          <w:color w:val="000000"/>
          <w:w w:val="0"/>
          <w:sz w:val="28"/>
          <w:szCs w:val="28"/>
          <w:lang w:val="ru-RU"/>
        </w:rPr>
      </w:pPr>
      <w:r w:rsidRPr="006E1C1A">
        <w:rPr>
          <w:b/>
          <w:iCs/>
          <w:color w:val="000000"/>
          <w:w w:val="0"/>
          <w:sz w:val="28"/>
          <w:szCs w:val="28"/>
          <w:lang w:val="ru-RU"/>
        </w:rPr>
        <w:t>3.1. Модуль «Ключевые общешкольные дела»</w:t>
      </w:r>
    </w:p>
    <w:p w:rsidR="000D19C7" w:rsidRPr="006E1C1A" w:rsidRDefault="000D19C7" w:rsidP="0042604F">
      <w:pPr>
        <w:wordWrap/>
        <w:spacing w:line="336" w:lineRule="auto"/>
        <w:ind w:firstLine="709"/>
        <w:rPr>
          <w:sz w:val="28"/>
          <w:szCs w:val="28"/>
          <w:lang w:val="ru-RU"/>
        </w:rPr>
      </w:pPr>
      <w:r w:rsidRPr="006E1C1A">
        <w:rPr>
          <w:color w:val="000000"/>
          <w:w w:val="0"/>
          <w:sz w:val="28"/>
          <w:szCs w:val="28"/>
          <w:lang w:val="ru-RU"/>
        </w:rPr>
        <w:t>Ключевые дела – это главные традиционные общешкольные дела, в которых принимает участие большая часть обучающихся и которые обязательно планируются, готовятся, проводятся и анализируются со</w:t>
      </w:r>
      <w:r w:rsidR="000472E0" w:rsidRPr="006E1C1A">
        <w:rPr>
          <w:color w:val="000000"/>
          <w:w w:val="0"/>
          <w:sz w:val="28"/>
          <w:szCs w:val="28"/>
          <w:lang w:val="ru-RU"/>
        </w:rPr>
        <w:t>вместно</w:t>
      </w:r>
      <w:r w:rsidRPr="006E1C1A">
        <w:rPr>
          <w:color w:val="000000"/>
          <w:w w:val="0"/>
          <w:sz w:val="28"/>
          <w:szCs w:val="28"/>
          <w:lang w:val="ru-RU"/>
        </w:rPr>
        <w:t xml:space="preserve"> </w:t>
      </w:r>
      <w:r w:rsidR="000472E0" w:rsidRPr="006E1C1A">
        <w:rPr>
          <w:color w:val="000000"/>
          <w:w w:val="0"/>
          <w:sz w:val="28"/>
          <w:szCs w:val="28"/>
          <w:lang w:val="ru-RU"/>
        </w:rPr>
        <w:t>педагогическими работниками</w:t>
      </w:r>
      <w:r w:rsidRPr="006E1C1A">
        <w:rPr>
          <w:color w:val="000000"/>
          <w:w w:val="0"/>
          <w:sz w:val="28"/>
          <w:szCs w:val="28"/>
          <w:lang w:val="ru-RU"/>
        </w:rPr>
        <w:t xml:space="preserve"> и </w:t>
      </w:r>
      <w:r w:rsidR="00B50691" w:rsidRPr="006E1C1A">
        <w:rPr>
          <w:color w:val="000000"/>
          <w:w w:val="0"/>
          <w:sz w:val="28"/>
          <w:szCs w:val="28"/>
          <w:lang w:val="ru-RU"/>
        </w:rPr>
        <w:t>обучающимися</w:t>
      </w:r>
      <w:r w:rsidRPr="006E1C1A">
        <w:rPr>
          <w:color w:val="000000"/>
          <w:w w:val="0"/>
          <w:sz w:val="28"/>
          <w:szCs w:val="28"/>
          <w:lang w:val="ru-RU"/>
        </w:rPr>
        <w:t xml:space="preserve">. Это не набор календарных праздников, отмечаемых в школе, а комплекс коллективных творческих дел, интересных и значимых </w:t>
      </w:r>
      <w:proofErr w:type="gramStart"/>
      <w:r w:rsidRPr="006E1C1A">
        <w:rPr>
          <w:color w:val="000000"/>
          <w:w w:val="0"/>
          <w:sz w:val="28"/>
          <w:szCs w:val="28"/>
          <w:lang w:val="ru-RU"/>
        </w:rPr>
        <w:t>для</w:t>
      </w:r>
      <w:proofErr w:type="gramEnd"/>
      <w:r w:rsidRPr="006E1C1A">
        <w:rPr>
          <w:color w:val="000000"/>
          <w:w w:val="0"/>
          <w:sz w:val="28"/>
          <w:szCs w:val="28"/>
          <w:lang w:val="ru-RU"/>
        </w:rPr>
        <w:t xml:space="preserve"> обучающихся, объединяющих их вместе с </w:t>
      </w:r>
      <w:r w:rsidR="000472E0" w:rsidRPr="006E1C1A">
        <w:rPr>
          <w:color w:val="000000"/>
          <w:w w:val="0"/>
          <w:sz w:val="28"/>
          <w:szCs w:val="28"/>
          <w:lang w:val="ru-RU"/>
        </w:rPr>
        <w:t>педагогическими работниками</w:t>
      </w:r>
      <w:r w:rsidRPr="006E1C1A">
        <w:rPr>
          <w:color w:val="000000"/>
          <w:w w:val="0"/>
          <w:sz w:val="28"/>
          <w:szCs w:val="28"/>
          <w:lang w:val="ru-RU"/>
        </w:rPr>
        <w:t xml:space="preserve"> в единый коллектив. Ключевые дела </w:t>
      </w:r>
      <w:r w:rsidRPr="006E1C1A">
        <w:rPr>
          <w:rStyle w:val="CharAttribute484"/>
          <w:rFonts w:eastAsia="№Е"/>
          <w:i w:val="0"/>
          <w:kern w:val="0"/>
          <w:szCs w:val="28"/>
          <w:lang w:val="ru-RU"/>
        </w:rPr>
        <w:t xml:space="preserve">обеспечивают включенность в них большого числа обучающихся и взрослых, способствуют интенсификации их общения, ставят </w:t>
      </w:r>
      <w:r w:rsidR="003672B3">
        <w:rPr>
          <w:rStyle w:val="CharAttribute484"/>
          <w:rFonts w:eastAsia="№Е"/>
          <w:i w:val="0"/>
          <w:kern w:val="0"/>
          <w:szCs w:val="28"/>
          <w:lang w:val="ru-RU"/>
        </w:rPr>
        <w:br/>
      </w:r>
      <w:r w:rsidRPr="006E1C1A">
        <w:rPr>
          <w:rStyle w:val="CharAttribute484"/>
          <w:rFonts w:eastAsia="№Е"/>
          <w:i w:val="0"/>
          <w:kern w:val="0"/>
          <w:szCs w:val="28"/>
          <w:lang w:val="ru-RU"/>
        </w:rPr>
        <w:t xml:space="preserve">их в ответственную позицию к происходящему в школе. Введение ключевых дел </w:t>
      </w:r>
      <w:r w:rsidR="003672B3">
        <w:rPr>
          <w:rStyle w:val="CharAttribute484"/>
          <w:rFonts w:eastAsia="№Е"/>
          <w:i w:val="0"/>
          <w:kern w:val="0"/>
          <w:szCs w:val="28"/>
          <w:lang w:val="ru-RU"/>
        </w:rPr>
        <w:br/>
      </w:r>
      <w:r w:rsidRPr="006E1C1A">
        <w:rPr>
          <w:rStyle w:val="CharAttribute484"/>
          <w:rFonts w:eastAsia="№Е"/>
          <w:i w:val="0"/>
          <w:kern w:val="0"/>
          <w:szCs w:val="28"/>
          <w:lang w:val="ru-RU"/>
        </w:rPr>
        <w:t xml:space="preserve">в жизнь школы помогает преодолеть </w:t>
      </w:r>
      <w:proofErr w:type="spellStart"/>
      <w:r w:rsidRPr="006E1C1A">
        <w:rPr>
          <w:rStyle w:val="CharAttribute484"/>
          <w:rFonts w:eastAsia="№Е"/>
          <w:i w:val="0"/>
          <w:kern w:val="0"/>
          <w:szCs w:val="28"/>
          <w:lang w:val="ru-RU"/>
        </w:rPr>
        <w:t>мероприятийный</w:t>
      </w:r>
      <w:proofErr w:type="spellEnd"/>
      <w:r w:rsidRPr="006E1C1A">
        <w:rPr>
          <w:rStyle w:val="CharAttribute484"/>
          <w:rFonts w:eastAsia="№Е"/>
          <w:i w:val="0"/>
          <w:kern w:val="0"/>
          <w:szCs w:val="28"/>
          <w:lang w:val="ru-RU"/>
        </w:rPr>
        <w:t xml:space="preserve"> характер воспитания, сводящийся к набору мероприятий, организуемых </w:t>
      </w:r>
      <w:r w:rsidR="000472E0" w:rsidRPr="006E1C1A">
        <w:rPr>
          <w:color w:val="000000"/>
          <w:w w:val="0"/>
          <w:sz w:val="28"/>
          <w:szCs w:val="28"/>
          <w:lang w:val="ru-RU"/>
        </w:rPr>
        <w:t>педагогическими работниками</w:t>
      </w:r>
      <w:r w:rsidRPr="006E1C1A">
        <w:rPr>
          <w:rStyle w:val="CharAttribute484"/>
          <w:rFonts w:eastAsia="№Е"/>
          <w:i w:val="0"/>
          <w:kern w:val="0"/>
          <w:szCs w:val="28"/>
          <w:lang w:val="ru-RU"/>
        </w:rPr>
        <w:t xml:space="preserve"> </w:t>
      </w:r>
      <w:proofErr w:type="gramStart"/>
      <w:r w:rsidRPr="006E1C1A">
        <w:rPr>
          <w:rStyle w:val="CharAttribute484"/>
          <w:rFonts w:eastAsia="№Е"/>
          <w:i w:val="0"/>
          <w:kern w:val="0"/>
          <w:szCs w:val="28"/>
          <w:lang w:val="ru-RU"/>
        </w:rPr>
        <w:t>для</w:t>
      </w:r>
      <w:proofErr w:type="gramEnd"/>
      <w:r w:rsidRPr="006E1C1A">
        <w:rPr>
          <w:rStyle w:val="CharAttribute484"/>
          <w:rFonts w:eastAsia="№Е"/>
          <w:i w:val="0"/>
          <w:kern w:val="0"/>
          <w:szCs w:val="28"/>
          <w:lang w:val="ru-RU"/>
        </w:rPr>
        <w:t xml:space="preserve"> обучающихся.</w:t>
      </w:r>
      <w:r w:rsidRPr="006E1C1A">
        <w:rPr>
          <w:sz w:val="28"/>
          <w:szCs w:val="28"/>
          <w:lang w:val="ru-RU"/>
        </w:rPr>
        <w:t xml:space="preserve"> </w:t>
      </w:r>
    </w:p>
    <w:p w:rsidR="000D19C7" w:rsidRPr="006E1C1A" w:rsidRDefault="000D19C7" w:rsidP="0042604F">
      <w:pPr>
        <w:wordWrap/>
        <w:spacing w:line="336" w:lineRule="auto"/>
        <w:ind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lastRenderedPageBreak/>
        <w:t xml:space="preserve">Для этого в </w:t>
      </w:r>
      <w:r w:rsidR="007172AC">
        <w:rPr>
          <w:sz w:val="28"/>
          <w:szCs w:val="28"/>
          <w:lang w:val="ru-RU"/>
        </w:rPr>
        <w:t xml:space="preserve">МОБУ СОШ № 2 </w:t>
      </w:r>
      <w:r w:rsidRPr="006E1C1A">
        <w:rPr>
          <w:sz w:val="28"/>
          <w:szCs w:val="28"/>
          <w:lang w:val="ru-RU"/>
        </w:rPr>
        <w:t xml:space="preserve"> используются следующие формы работы</w:t>
      </w:r>
      <w:r w:rsidR="007172AC">
        <w:rPr>
          <w:sz w:val="28"/>
          <w:szCs w:val="28"/>
          <w:lang w:val="ru-RU"/>
        </w:rPr>
        <w:t>:</w:t>
      </w:r>
      <w:r w:rsidRPr="006E1C1A">
        <w:rPr>
          <w:sz w:val="28"/>
          <w:szCs w:val="28"/>
          <w:lang w:val="ru-RU"/>
        </w:rPr>
        <w:t xml:space="preserve"> </w:t>
      </w:r>
    </w:p>
    <w:p w:rsidR="002C249E" w:rsidRPr="006E1C1A" w:rsidRDefault="007172AC" w:rsidP="0042604F">
      <w:pPr>
        <w:wordWrap/>
        <w:spacing w:line="336" w:lineRule="auto"/>
        <w:ind w:firstLine="709"/>
        <w:rPr>
          <w:b/>
          <w:bCs/>
          <w:i/>
          <w:iCs/>
          <w:sz w:val="28"/>
          <w:szCs w:val="28"/>
          <w:lang w:val="ru-RU"/>
        </w:rPr>
      </w:pPr>
      <w:r>
        <w:rPr>
          <w:b/>
          <w:bCs/>
          <w:i/>
          <w:iCs/>
          <w:sz w:val="28"/>
          <w:szCs w:val="28"/>
          <w:lang w:val="ru-RU"/>
        </w:rPr>
        <w:t>На в</w:t>
      </w:r>
      <w:r w:rsidR="00F42B4E">
        <w:rPr>
          <w:b/>
          <w:bCs/>
          <w:i/>
          <w:iCs/>
          <w:sz w:val="28"/>
          <w:szCs w:val="28"/>
          <w:lang w:val="ru-RU"/>
        </w:rPr>
        <w:t>не</w:t>
      </w:r>
      <w:r>
        <w:rPr>
          <w:b/>
          <w:bCs/>
          <w:i/>
          <w:iCs/>
          <w:sz w:val="28"/>
          <w:szCs w:val="28"/>
          <w:lang w:val="ru-RU"/>
        </w:rPr>
        <w:t>школьном уровне</w:t>
      </w:r>
      <w:r w:rsidR="00F42B4E">
        <w:rPr>
          <w:b/>
          <w:bCs/>
          <w:i/>
          <w:iCs/>
          <w:sz w:val="28"/>
          <w:szCs w:val="28"/>
          <w:lang w:val="ru-RU"/>
        </w:rPr>
        <w:t>:</w:t>
      </w:r>
    </w:p>
    <w:p w:rsidR="002C249E" w:rsidRPr="006E1C1A" w:rsidRDefault="000D19C7" w:rsidP="0042604F">
      <w:pPr>
        <w:wordWrap/>
        <w:spacing w:line="336" w:lineRule="auto"/>
        <w:ind w:firstLine="709"/>
        <w:rPr>
          <w:rStyle w:val="CharAttribute501"/>
          <w:b/>
          <w:bCs/>
          <w:iCs/>
          <w:szCs w:val="28"/>
          <w:u w:val="none"/>
          <w:lang w:val="ru-RU"/>
        </w:rPr>
      </w:pPr>
      <w:r w:rsidRPr="006E1C1A">
        <w:rPr>
          <w:sz w:val="28"/>
          <w:szCs w:val="28"/>
          <w:lang w:val="ru-RU"/>
        </w:rPr>
        <w:t>с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оциальные проекты – ежегодные совместно разрабатываемые и реализуемые </w:t>
      </w:r>
      <w:r w:rsidR="00AF012F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обучающимися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и </w:t>
      </w:r>
      <w:r w:rsidR="000472E0" w:rsidRPr="006E1C1A">
        <w:rPr>
          <w:color w:val="000000"/>
          <w:w w:val="0"/>
          <w:sz w:val="28"/>
          <w:szCs w:val="28"/>
          <w:lang w:val="ru-RU"/>
        </w:rPr>
        <w:t>педагогическими работниками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комплексы дел (благотворительной, экологической, патриотической, трудовой направленности), ориентированные </w:t>
      </w:r>
      <w:r w:rsidR="003672B3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на преобразов</w:t>
      </w:r>
      <w:r w:rsidR="002C249E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ание окружающего школу социума;</w:t>
      </w:r>
    </w:p>
    <w:p w:rsidR="002C249E" w:rsidRPr="006E1C1A" w:rsidRDefault="000D19C7" w:rsidP="0042604F">
      <w:pPr>
        <w:wordWrap/>
        <w:spacing w:line="336" w:lineRule="auto"/>
        <w:ind w:firstLine="709"/>
        <w:rPr>
          <w:rStyle w:val="CharAttribute501"/>
          <w:rFonts w:eastAsia="№Е"/>
          <w:i w:val="0"/>
          <w:szCs w:val="28"/>
          <w:u w:val="none"/>
          <w:lang w:val="ru-RU"/>
        </w:rPr>
      </w:pPr>
      <w:proofErr w:type="gramStart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проводимые для жителей микрорайона и организуемые совместно с семьями обучающихся спортивные состязания, праздники, фестивали, представления, которые открывают возможности для творческой самореализации обучающихся </w:t>
      </w:r>
      <w:r w:rsidR="002C249E" w:rsidRPr="006E1C1A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и включают их в д</w:t>
      </w:r>
      <w:r w:rsidR="002C249E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еятельную заботу об окружающих; </w:t>
      </w:r>
      <w:proofErr w:type="gramEnd"/>
    </w:p>
    <w:p w:rsidR="000D19C7" w:rsidRPr="006E1C1A" w:rsidRDefault="00EF7B1D" w:rsidP="0042604F">
      <w:pPr>
        <w:wordWrap/>
        <w:spacing w:line="336" w:lineRule="auto"/>
        <w:ind w:firstLine="709"/>
        <w:rPr>
          <w:rStyle w:val="CharAttribute501"/>
          <w:b/>
          <w:bCs/>
          <w:iCs/>
          <w:szCs w:val="28"/>
          <w:u w:val="none"/>
          <w:lang w:val="ru-RU"/>
        </w:rPr>
      </w:pPr>
      <w:r>
        <w:rPr>
          <w:rStyle w:val="CharAttribute501"/>
          <w:rFonts w:eastAsia="№Е"/>
          <w:i w:val="0"/>
          <w:szCs w:val="28"/>
          <w:u w:val="none"/>
          <w:lang w:val="ru-RU"/>
        </w:rPr>
        <w:t xml:space="preserve">участие в районных и </w:t>
      </w:r>
      <w:r w:rsidR="000D19C7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всероссийских акциях, посвященных значимым отечественным и международным событиям.</w:t>
      </w:r>
    </w:p>
    <w:p w:rsidR="002C249E" w:rsidRPr="006E1C1A" w:rsidRDefault="002C249E" w:rsidP="0042604F">
      <w:pPr>
        <w:wordWrap/>
        <w:spacing w:line="336" w:lineRule="auto"/>
        <w:ind w:firstLine="709"/>
        <w:rPr>
          <w:b/>
          <w:bCs/>
          <w:i/>
          <w:iCs/>
          <w:sz w:val="28"/>
          <w:szCs w:val="28"/>
          <w:lang w:val="ru-RU"/>
        </w:rPr>
      </w:pPr>
      <w:r w:rsidRPr="006E1C1A">
        <w:rPr>
          <w:b/>
          <w:bCs/>
          <w:i/>
          <w:iCs/>
          <w:sz w:val="28"/>
          <w:szCs w:val="28"/>
          <w:lang w:val="ru-RU"/>
        </w:rPr>
        <w:t xml:space="preserve">На </w:t>
      </w:r>
      <w:r w:rsidR="00EF7B1D">
        <w:rPr>
          <w:b/>
          <w:bCs/>
          <w:i/>
          <w:iCs/>
          <w:sz w:val="28"/>
          <w:szCs w:val="28"/>
          <w:lang w:val="ru-RU"/>
        </w:rPr>
        <w:t xml:space="preserve">школьном </w:t>
      </w:r>
      <w:r w:rsidR="00F42B4E">
        <w:rPr>
          <w:b/>
          <w:bCs/>
          <w:i/>
          <w:iCs/>
          <w:sz w:val="28"/>
          <w:szCs w:val="28"/>
          <w:lang w:val="ru-RU"/>
        </w:rPr>
        <w:t>уровне:</w:t>
      </w:r>
    </w:p>
    <w:p w:rsidR="002C249E" w:rsidRPr="006E1C1A" w:rsidRDefault="000D19C7" w:rsidP="0042604F">
      <w:pPr>
        <w:wordWrap/>
        <w:spacing w:line="336" w:lineRule="auto"/>
        <w:ind w:firstLine="709"/>
        <w:rPr>
          <w:rStyle w:val="CharAttribute501"/>
          <w:b/>
          <w:bCs/>
          <w:iCs/>
          <w:szCs w:val="28"/>
          <w:u w:val="none"/>
          <w:lang w:val="ru-RU"/>
        </w:rPr>
      </w:pPr>
      <w:proofErr w:type="gramStart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общешкольные праздники</w:t>
      </w:r>
      <w:r w:rsidR="00EF7B1D">
        <w:rPr>
          <w:rStyle w:val="CharAttribute501"/>
          <w:rFonts w:eastAsia="№Е"/>
          <w:i w:val="0"/>
          <w:szCs w:val="28"/>
          <w:u w:val="none"/>
          <w:lang w:val="ru-RU"/>
        </w:rPr>
        <w:t>, соревнования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– ежегодно проводимые творческие (театрализованные, музыкальные, литературные</w:t>
      </w:r>
      <w:r w:rsidR="00EF7B1D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,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и т.п.) </w:t>
      </w:r>
      <w:r w:rsidR="00EF7B1D">
        <w:rPr>
          <w:rStyle w:val="CharAttribute501"/>
          <w:rFonts w:eastAsia="№Е"/>
          <w:i w:val="0"/>
          <w:szCs w:val="28"/>
          <w:u w:val="none"/>
          <w:lang w:val="ru-RU"/>
        </w:rPr>
        <w:t>и спортивные</w:t>
      </w:r>
      <w:r w:rsidR="00EF7B1D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дела, связанные </w:t>
      </w:r>
      <w:r w:rsidR="00EF7B1D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со значимыми для обучающихся и </w:t>
      </w:r>
      <w:r w:rsidR="000472E0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педагогических работников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знаменательными датами и в которых участвуют все классы школы</w:t>
      </w:r>
      <w:r w:rsidR="002C249E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;</w:t>
      </w:r>
      <w:proofErr w:type="gramEnd"/>
    </w:p>
    <w:p w:rsidR="002C249E" w:rsidRPr="006E1C1A" w:rsidRDefault="000D19C7" w:rsidP="0042604F">
      <w:pPr>
        <w:wordWrap/>
        <w:spacing w:line="336" w:lineRule="auto"/>
        <w:ind w:firstLine="709"/>
        <w:rPr>
          <w:b/>
          <w:bCs/>
          <w:i/>
          <w:iCs/>
          <w:sz w:val="28"/>
          <w:szCs w:val="28"/>
          <w:lang w:val="ru-RU"/>
        </w:rPr>
      </w:pPr>
      <w:proofErr w:type="gramStart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торжественные р</w:t>
      </w:r>
      <w:r w:rsidRPr="006E1C1A">
        <w:rPr>
          <w:bCs/>
          <w:sz w:val="28"/>
          <w:szCs w:val="28"/>
          <w:lang w:val="ru-RU"/>
        </w:rPr>
        <w:t xml:space="preserve">итуалы посвящения, связанные с переходом обучающихся </w:t>
      </w:r>
      <w:r w:rsidR="002C249E" w:rsidRPr="006E1C1A">
        <w:rPr>
          <w:bCs/>
          <w:sz w:val="28"/>
          <w:szCs w:val="28"/>
          <w:lang w:val="ru-RU"/>
        </w:rPr>
        <w:br/>
      </w:r>
      <w:r w:rsidRPr="006E1C1A">
        <w:rPr>
          <w:bCs/>
          <w:sz w:val="28"/>
          <w:szCs w:val="28"/>
          <w:lang w:val="ru-RU"/>
        </w:rPr>
        <w:t xml:space="preserve">на </w:t>
      </w:r>
      <w:r w:rsidRPr="006E1C1A">
        <w:rPr>
          <w:rStyle w:val="CharAttribute501"/>
          <w:rFonts w:eastAsia="№Е"/>
          <w:i w:val="0"/>
          <w:iCs/>
          <w:szCs w:val="28"/>
          <w:u w:val="none"/>
          <w:lang w:val="ru-RU"/>
        </w:rPr>
        <w:t>следующую</w:t>
      </w:r>
      <w:r w:rsidRPr="006E1C1A">
        <w:rPr>
          <w:bCs/>
          <w:sz w:val="28"/>
          <w:szCs w:val="28"/>
          <w:lang w:val="ru-RU"/>
        </w:rPr>
        <w:t xml:space="preserve"> ступень образования, символизирующие приобретение ими новых социальных статусов в школе и р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азвивающие школьную идентичность обучающихся</w:t>
      </w:r>
      <w:r w:rsidR="002C249E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;</w:t>
      </w:r>
      <w:proofErr w:type="gramEnd"/>
    </w:p>
    <w:p w:rsidR="002C249E" w:rsidRPr="006E1C1A" w:rsidRDefault="00EF7B1D" w:rsidP="00EF7B1D">
      <w:pPr>
        <w:wordWrap/>
        <w:spacing w:line="336" w:lineRule="auto"/>
        <w:ind w:firstLine="709"/>
        <w:rPr>
          <w:rStyle w:val="CharAttribute501"/>
          <w:b/>
          <w:bCs/>
          <w:iCs/>
          <w:szCs w:val="28"/>
          <w:u w:val="none"/>
          <w:lang w:val="ru-RU"/>
        </w:rPr>
      </w:pPr>
      <w:r>
        <w:rPr>
          <w:rStyle w:val="CharAttribute501"/>
          <w:rFonts w:eastAsia="№Е"/>
          <w:i w:val="0"/>
          <w:szCs w:val="28"/>
          <w:u w:val="none"/>
          <w:lang w:val="ru-RU"/>
        </w:rPr>
        <w:t>«Умные игры»</w:t>
      </w:r>
      <w:r w:rsidR="000D19C7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</w:t>
      </w:r>
      <w:r w:rsidR="0042604F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–</w:t>
      </w:r>
      <w:r w:rsidR="000D19C7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</w:t>
      </w:r>
      <w:r>
        <w:rPr>
          <w:rStyle w:val="CharAttribute501"/>
          <w:rFonts w:eastAsia="№Е"/>
          <w:i w:val="0"/>
          <w:szCs w:val="28"/>
          <w:u w:val="none"/>
          <w:lang w:val="ru-RU"/>
        </w:rPr>
        <w:t xml:space="preserve">школьный чемпионат по игре «Что? Где? Когда?» по ступеням школьного образования, </w:t>
      </w:r>
      <w:proofErr w:type="gramStart"/>
      <w:r>
        <w:rPr>
          <w:rStyle w:val="CharAttribute501"/>
          <w:rFonts w:eastAsia="№Е"/>
          <w:i w:val="0"/>
          <w:szCs w:val="28"/>
          <w:u w:val="none"/>
          <w:lang w:val="ru-RU"/>
        </w:rPr>
        <w:t>который</w:t>
      </w:r>
      <w:proofErr w:type="gramEnd"/>
      <w:r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</w:t>
      </w:r>
      <w:r w:rsidR="000D19C7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созда</w:t>
      </w:r>
      <w:r>
        <w:rPr>
          <w:rStyle w:val="CharAttribute501"/>
          <w:rFonts w:eastAsia="№Е"/>
          <w:i w:val="0"/>
          <w:szCs w:val="28"/>
          <w:u w:val="none"/>
          <w:lang w:val="ru-RU"/>
        </w:rPr>
        <w:t>е</w:t>
      </w:r>
      <w:r w:rsidR="000D19C7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т в школе атмосферу неформального общения, способству</w:t>
      </w:r>
      <w:r>
        <w:rPr>
          <w:rStyle w:val="CharAttribute501"/>
          <w:rFonts w:eastAsia="№Е"/>
          <w:i w:val="0"/>
          <w:szCs w:val="28"/>
          <w:u w:val="none"/>
          <w:lang w:val="ru-RU"/>
        </w:rPr>
        <w:t>е</w:t>
      </w:r>
      <w:r w:rsidR="000D19C7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т сплочению детского, педагогического сообществ школы</w:t>
      </w:r>
      <w:r w:rsidR="002C249E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;</w:t>
      </w:r>
    </w:p>
    <w:p w:rsidR="000D19C7" w:rsidRPr="006E1C1A" w:rsidRDefault="000D19C7" w:rsidP="0042604F">
      <w:pPr>
        <w:wordWrap/>
        <w:spacing w:line="336" w:lineRule="auto"/>
        <w:ind w:firstLine="709"/>
        <w:rPr>
          <w:b/>
          <w:bCs/>
          <w:i/>
          <w:iCs/>
          <w:sz w:val="28"/>
          <w:szCs w:val="28"/>
          <w:lang w:val="ru-RU"/>
        </w:rPr>
      </w:pPr>
      <w:r w:rsidRPr="006E1C1A">
        <w:rPr>
          <w:bCs/>
          <w:sz w:val="28"/>
          <w:szCs w:val="28"/>
          <w:lang w:val="ru-RU"/>
        </w:rPr>
        <w:t xml:space="preserve">церемонии награждения (по итогам года) обучающихся и </w:t>
      </w:r>
      <w:r w:rsidR="000472E0" w:rsidRPr="006E1C1A">
        <w:rPr>
          <w:bCs/>
          <w:sz w:val="28"/>
          <w:szCs w:val="28"/>
          <w:lang w:val="ru-RU"/>
        </w:rPr>
        <w:t>педагогических работников</w:t>
      </w:r>
      <w:r w:rsidRPr="006E1C1A">
        <w:rPr>
          <w:bCs/>
          <w:sz w:val="28"/>
          <w:szCs w:val="28"/>
          <w:lang w:val="ru-RU"/>
        </w:rPr>
        <w:t xml:space="preserve"> за активное участие в жизни школы, защиту чести школы в конкурсах, соревнованиях, олимпиадах, значительный вклад в развитие школы. </w:t>
      </w:r>
      <w:r w:rsidR="003672B3">
        <w:rPr>
          <w:bCs/>
          <w:sz w:val="28"/>
          <w:szCs w:val="28"/>
          <w:lang w:val="ru-RU"/>
        </w:rPr>
        <w:br/>
      </w:r>
      <w:r w:rsidRPr="006E1C1A">
        <w:rPr>
          <w:bCs/>
          <w:sz w:val="28"/>
          <w:szCs w:val="28"/>
          <w:lang w:val="ru-RU"/>
        </w:rPr>
        <w:t xml:space="preserve">Это способствует поощрению социальной активности обучающихся, развитию позитивных межличностных отношений между </w:t>
      </w:r>
      <w:r w:rsidR="00C4576F" w:rsidRPr="006E1C1A">
        <w:rPr>
          <w:color w:val="000000"/>
          <w:w w:val="0"/>
          <w:sz w:val="28"/>
          <w:szCs w:val="28"/>
          <w:lang w:val="ru-RU"/>
        </w:rPr>
        <w:t>педагогическими работниками</w:t>
      </w:r>
      <w:r w:rsidR="00C4576F" w:rsidRPr="006E1C1A">
        <w:rPr>
          <w:bCs/>
          <w:sz w:val="28"/>
          <w:szCs w:val="28"/>
          <w:lang w:val="ru-RU"/>
        </w:rPr>
        <w:t xml:space="preserve"> </w:t>
      </w:r>
      <w:r w:rsidR="003672B3">
        <w:rPr>
          <w:bCs/>
          <w:sz w:val="28"/>
          <w:szCs w:val="28"/>
          <w:lang w:val="ru-RU"/>
        </w:rPr>
        <w:br/>
      </w:r>
      <w:r w:rsidRPr="006E1C1A">
        <w:rPr>
          <w:bCs/>
          <w:sz w:val="28"/>
          <w:szCs w:val="28"/>
          <w:lang w:val="ru-RU"/>
        </w:rPr>
        <w:t>и воспитанниками, формированию чувства доверия и уважения друг к другу.</w:t>
      </w:r>
    </w:p>
    <w:p w:rsidR="002C249E" w:rsidRPr="006E1C1A" w:rsidRDefault="000D19C7" w:rsidP="0042604F">
      <w:pPr>
        <w:wordWrap/>
        <w:spacing w:line="336" w:lineRule="auto"/>
        <w:ind w:firstLine="709"/>
        <w:rPr>
          <w:rStyle w:val="CharAttribute501"/>
          <w:rFonts w:eastAsia="№Е"/>
          <w:b/>
          <w:bCs/>
          <w:i w:val="0"/>
          <w:iCs/>
          <w:szCs w:val="28"/>
          <w:lang w:val="ru-RU"/>
        </w:rPr>
      </w:pPr>
      <w:r w:rsidRPr="006E1C1A">
        <w:rPr>
          <w:b/>
          <w:bCs/>
          <w:i/>
          <w:iCs/>
          <w:sz w:val="28"/>
          <w:szCs w:val="28"/>
          <w:lang w:val="ru-RU"/>
        </w:rPr>
        <w:t>На уровне классов:</w:t>
      </w:r>
    </w:p>
    <w:p w:rsidR="002C249E" w:rsidRPr="006E1C1A" w:rsidRDefault="000D19C7" w:rsidP="0042604F">
      <w:pPr>
        <w:wordWrap/>
        <w:spacing w:line="336" w:lineRule="auto"/>
        <w:ind w:firstLine="709"/>
        <w:rPr>
          <w:rStyle w:val="CharAttribute501"/>
          <w:rFonts w:eastAsia="№Е"/>
          <w:i w:val="0"/>
          <w:szCs w:val="28"/>
          <w:u w:val="none"/>
          <w:lang w:val="ru-RU"/>
        </w:rPr>
      </w:pPr>
      <w:r w:rsidRPr="006E1C1A">
        <w:rPr>
          <w:bCs/>
          <w:sz w:val="28"/>
          <w:szCs w:val="28"/>
          <w:lang w:val="ru-RU"/>
        </w:rPr>
        <w:lastRenderedPageBreak/>
        <w:t>выбор и делегирование представителей классов в общешкольные советы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дел, ответственных за подгото</w:t>
      </w:r>
      <w:r w:rsidR="002C249E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вку общешкольных ключевых дел; </w:t>
      </w:r>
    </w:p>
    <w:p w:rsidR="002C249E" w:rsidRPr="006E1C1A" w:rsidRDefault="000D19C7" w:rsidP="0042604F">
      <w:pPr>
        <w:wordWrap/>
        <w:spacing w:line="336" w:lineRule="auto"/>
        <w:ind w:firstLine="709"/>
        <w:rPr>
          <w:rStyle w:val="CharAttribute501"/>
          <w:rFonts w:eastAsia="№Е"/>
          <w:b/>
          <w:bCs/>
          <w:i w:val="0"/>
          <w:iCs/>
          <w:szCs w:val="28"/>
          <w:lang w:val="ru-RU"/>
        </w:rPr>
      </w:pP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участие школьных классов в реализации общешкольных ключевых дел; </w:t>
      </w:r>
    </w:p>
    <w:p w:rsidR="000D19C7" w:rsidRPr="006E1C1A" w:rsidRDefault="000D19C7" w:rsidP="0042604F">
      <w:pPr>
        <w:wordWrap/>
        <w:spacing w:line="336" w:lineRule="auto"/>
        <w:ind w:firstLine="709"/>
        <w:rPr>
          <w:rFonts w:eastAsia="№Е"/>
          <w:b/>
          <w:bCs/>
          <w:iCs/>
          <w:sz w:val="28"/>
          <w:szCs w:val="28"/>
          <w:u w:val="single"/>
          <w:lang w:val="ru-RU"/>
        </w:rPr>
      </w:pP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проведение в рамках класса итогового анализа </w:t>
      </w:r>
      <w:proofErr w:type="gramStart"/>
      <w:r w:rsidR="00B50691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обучающимися</w:t>
      </w:r>
      <w:proofErr w:type="gramEnd"/>
      <w:r w:rsidR="00B50691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2C249E" w:rsidRPr="006E1C1A" w:rsidRDefault="000D19C7" w:rsidP="0042604F">
      <w:pPr>
        <w:wordWrap/>
        <w:spacing w:line="336" w:lineRule="auto"/>
        <w:ind w:firstLine="709"/>
        <w:rPr>
          <w:rStyle w:val="CharAttribute501"/>
          <w:rFonts w:eastAsia="№Е"/>
          <w:b/>
          <w:bCs/>
          <w:i w:val="0"/>
          <w:iCs/>
          <w:szCs w:val="28"/>
          <w:lang w:val="ru-RU"/>
        </w:rPr>
      </w:pPr>
      <w:r w:rsidRPr="006E1C1A">
        <w:rPr>
          <w:b/>
          <w:bCs/>
          <w:i/>
          <w:iCs/>
          <w:sz w:val="28"/>
          <w:szCs w:val="28"/>
          <w:lang w:val="ru-RU"/>
        </w:rPr>
        <w:t xml:space="preserve">На </w:t>
      </w:r>
      <w:r w:rsidR="00EF7B1D">
        <w:rPr>
          <w:b/>
          <w:bCs/>
          <w:i/>
          <w:iCs/>
          <w:sz w:val="28"/>
          <w:szCs w:val="28"/>
          <w:lang w:val="ru-RU"/>
        </w:rPr>
        <w:t xml:space="preserve">индивидуальном </w:t>
      </w:r>
      <w:r w:rsidRPr="006E1C1A">
        <w:rPr>
          <w:b/>
          <w:bCs/>
          <w:i/>
          <w:iCs/>
          <w:sz w:val="28"/>
          <w:szCs w:val="28"/>
          <w:lang w:val="ru-RU"/>
        </w:rPr>
        <w:t>уровне:</w:t>
      </w:r>
      <w:r w:rsidRPr="006E1C1A">
        <w:rPr>
          <w:rStyle w:val="CharAttribute501"/>
          <w:rFonts w:eastAsia="№Е"/>
          <w:b/>
          <w:bCs/>
          <w:i w:val="0"/>
          <w:iCs/>
          <w:szCs w:val="28"/>
          <w:lang w:val="ru-RU"/>
        </w:rPr>
        <w:t xml:space="preserve"> </w:t>
      </w:r>
    </w:p>
    <w:p w:rsidR="002C249E" w:rsidRPr="006E1C1A" w:rsidRDefault="000D19C7" w:rsidP="0042604F">
      <w:pPr>
        <w:wordWrap/>
        <w:spacing w:line="336" w:lineRule="auto"/>
        <w:ind w:firstLine="709"/>
        <w:rPr>
          <w:rFonts w:eastAsia="№Е"/>
          <w:b/>
          <w:bCs/>
          <w:iCs/>
          <w:sz w:val="28"/>
          <w:szCs w:val="28"/>
          <w:u w:val="single"/>
          <w:lang w:val="ru-RU"/>
        </w:rPr>
      </w:pPr>
      <w:r w:rsidRPr="006E1C1A">
        <w:rPr>
          <w:rStyle w:val="CharAttribute501"/>
          <w:rFonts w:eastAsia="№Е"/>
          <w:i w:val="0"/>
          <w:iCs/>
          <w:szCs w:val="28"/>
          <w:u w:val="none"/>
          <w:lang w:val="ru-RU"/>
        </w:rPr>
        <w:t xml:space="preserve">вовлечение </w:t>
      </w:r>
      <w:proofErr w:type="gramStart"/>
      <w:r w:rsidRPr="006E1C1A">
        <w:rPr>
          <w:rStyle w:val="CharAttribute501"/>
          <w:rFonts w:eastAsia="№Е"/>
          <w:i w:val="0"/>
          <w:iCs/>
          <w:szCs w:val="28"/>
          <w:u w:val="none"/>
          <w:lang w:val="ru-RU"/>
        </w:rPr>
        <w:t>по возможности</w:t>
      </w:r>
      <w:r w:rsidRPr="006E1C1A">
        <w:rPr>
          <w:i/>
          <w:sz w:val="28"/>
          <w:szCs w:val="28"/>
          <w:lang w:val="ru-RU"/>
        </w:rPr>
        <w:t xml:space="preserve"> </w:t>
      </w:r>
      <w:r w:rsidRPr="006E1C1A">
        <w:rPr>
          <w:sz w:val="28"/>
          <w:szCs w:val="28"/>
          <w:lang w:val="ru-RU"/>
        </w:rPr>
        <w:t xml:space="preserve">каждого </w:t>
      </w:r>
      <w:r w:rsidR="003A32F3" w:rsidRPr="006E1C1A">
        <w:rPr>
          <w:sz w:val="28"/>
          <w:szCs w:val="28"/>
          <w:lang w:val="ru-RU"/>
        </w:rPr>
        <w:t>обучающегося</w:t>
      </w:r>
      <w:r w:rsidRPr="006E1C1A">
        <w:rPr>
          <w:sz w:val="28"/>
          <w:szCs w:val="28"/>
          <w:lang w:val="ru-RU"/>
        </w:rPr>
        <w:t xml:space="preserve"> в ключевые дела школы </w:t>
      </w:r>
      <w:r w:rsidR="002C249E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>в одной из возможных для них ролей</w:t>
      </w:r>
      <w:proofErr w:type="gramEnd"/>
      <w:r w:rsidRPr="006E1C1A">
        <w:rPr>
          <w:sz w:val="28"/>
          <w:szCs w:val="28"/>
          <w:lang w:val="ru-RU"/>
        </w:rPr>
        <w:t xml:space="preserve">: сценаристов, постановщиков, исполнителей, ведущих, декораторов, музыкальных редакторов, корреспондентов, ответственных </w:t>
      </w:r>
      <w:r w:rsidR="002C249E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>за костюмы и оборудование, ответственных за приглашение и встречу гостей и т.п.);</w:t>
      </w:r>
    </w:p>
    <w:p w:rsidR="002C249E" w:rsidRPr="006E1C1A" w:rsidRDefault="000D19C7" w:rsidP="0042604F">
      <w:pPr>
        <w:wordWrap/>
        <w:spacing w:line="336" w:lineRule="auto"/>
        <w:ind w:firstLine="709"/>
        <w:rPr>
          <w:rFonts w:eastAsia="№Е"/>
          <w:b/>
          <w:bCs/>
          <w:iCs/>
          <w:sz w:val="28"/>
          <w:szCs w:val="28"/>
          <w:u w:val="single"/>
          <w:lang w:val="ru-RU"/>
        </w:rPr>
      </w:pPr>
      <w:r w:rsidRPr="006E1C1A">
        <w:rPr>
          <w:sz w:val="28"/>
          <w:szCs w:val="28"/>
          <w:lang w:val="ru-RU"/>
        </w:rPr>
        <w:t xml:space="preserve">индивидуальная помощь </w:t>
      </w:r>
      <w:proofErr w:type="gramStart"/>
      <w:r w:rsidR="009C4A20" w:rsidRPr="006E1C1A">
        <w:rPr>
          <w:sz w:val="28"/>
          <w:szCs w:val="28"/>
          <w:lang w:val="ru-RU"/>
        </w:rPr>
        <w:t>обучающемуся</w:t>
      </w:r>
      <w:proofErr w:type="gramEnd"/>
      <w:r w:rsidRPr="006E1C1A">
        <w:rPr>
          <w:sz w:val="28"/>
          <w:szCs w:val="28"/>
          <w:lang w:val="ru-RU"/>
        </w:rPr>
        <w:t xml:space="preserve"> (</w:t>
      </w:r>
      <w:r w:rsidRPr="006E1C1A">
        <w:rPr>
          <w:rFonts w:eastAsia="№Е"/>
          <w:iCs/>
          <w:sz w:val="28"/>
          <w:szCs w:val="28"/>
          <w:lang w:val="ru-RU"/>
        </w:rPr>
        <w:t xml:space="preserve">при необходимости) в освоении навыков </w:t>
      </w:r>
      <w:r w:rsidRPr="006E1C1A">
        <w:rPr>
          <w:sz w:val="28"/>
          <w:szCs w:val="28"/>
          <w:lang w:val="ru-RU"/>
        </w:rPr>
        <w:t>подготовки, проведения и анализа ключевых дел;</w:t>
      </w:r>
    </w:p>
    <w:p w:rsidR="002C249E" w:rsidRPr="006E1C1A" w:rsidRDefault="000D19C7" w:rsidP="0042604F">
      <w:pPr>
        <w:wordWrap/>
        <w:spacing w:line="336" w:lineRule="auto"/>
        <w:ind w:firstLine="709"/>
        <w:rPr>
          <w:rFonts w:eastAsia="№Е"/>
          <w:b/>
          <w:bCs/>
          <w:iCs/>
          <w:sz w:val="28"/>
          <w:szCs w:val="28"/>
          <w:u w:val="single"/>
          <w:lang w:val="ru-RU"/>
        </w:rPr>
      </w:pPr>
      <w:r w:rsidRPr="006E1C1A">
        <w:rPr>
          <w:sz w:val="28"/>
          <w:szCs w:val="28"/>
          <w:lang w:val="ru-RU"/>
        </w:rPr>
        <w:t xml:space="preserve">наблюдение за поведением </w:t>
      </w:r>
      <w:r w:rsidR="003A32F3" w:rsidRPr="006E1C1A">
        <w:rPr>
          <w:sz w:val="28"/>
          <w:szCs w:val="28"/>
          <w:lang w:val="ru-RU"/>
        </w:rPr>
        <w:t>обучающегося</w:t>
      </w:r>
      <w:r w:rsidRPr="006E1C1A">
        <w:rPr>
          <w:sz w:val="28"/>
          <w:szCs w:val="28"/>
          <w:lang w:val="ru-RU"/>
        </w:rPr>
        <w:t xml:space="preserve"> в ситуациях подготовки, проведения и анализа ключевых дел, за его отношениями со сверстниками, старшими </w:t>
      </w:r>
      <w:r w:rsidR="002C249E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и младшими </w:t>
      </w:r>
      <w:r w:rsidR="00AF012F" w:rsidRPr="006E1C1A">
        <w:rPr>
          <w:sz w:val="28"/>
          <w:szCs w:val="28"/>
          <w:lang w:val="ru-RU"/>
        </w:rPr>
        <w:t>обучающимися</w:t>
      </w:r>
      <w:r w:rsidRPr="006E1C1A">
        <w:rPr>
          <w:sz w:val="28"/>
          <w:szCs w:val="28"/>
          <w:lang w:val="ru-RU"/>
        </w:rPr>
        <w:t xml:space="preserve">, с </w:t>
      </w:r>
      <w:r w:rsidR="00C4576F" w:rsidRPr="006E1C1A">
        <w:rPr>
          <w:color w:val="000000"/>
          <w:w w:val="0"/>
          <w:sz w:val="28"/>
          <w:szCs w:val="28"/>
          <w:lang w:val="ru-RU"/>
        </w:rPr>
        <w:t>педагогическими работниками</w:t>
      </w:r>
      <w:r w:rsidRPr="006E1C1A">
        <w:rPr>
          <w:sz w:val="28"/>
          <w:szCs w:val="28"/>
          <w:lang w:val="ru-RU"/>
        </w:rPr>
        <w:t xml:space="preserve"> и другими взрослыми;</w:t>
      </w:r>
    </w:p>
    <w:p w:rsidR="000F18E4" w:rsidRPr="0042604F" w:rsidRDefault="000D19C7" w:rsidP="0042604F">
      <w:pPr>
        <w:wordWrap/>
        <w:spacing w:line="336" w:lineRule="auto"/>
        <w:ind w:firstLine="709"/>
        <w:rPr>
          <w:sz w:val="28"/>
          <w:szCs w:val="28"/>
          <w:lang w:val="ru-RU"/>
        </w:rPr>
      </w:pPr>
      <w:proofErr w:type="gramStart"/>
      <w:r w:rsidRPr="006E1C1A">
        <w:rPr>
          <w:sz w:val="28"/>
          <w:szCs w:val="28"/>
          <w:lang w:val="ru-RU"/>
        </w:rPr>
        <w:t xml:space="preserve">при необходимости коррекция поведения </w:t>
      </w:r>
      <w:r w:rsidR="003A32F3" w:rsidRPr="006E1C1A">
        <w:rPr>
          <w:sz w:val="28"/>
          <w:szCs w:val="28"/>
          <w:lang w:val="ru-RU"/>
        </w:rPr>
        <w:t>обучающегося</w:t>
      </w:r>
      <w:r w:rsidRPr="006E1C1A">
        <w:rPr>
          <w:sz w:val="28"/>
          <w:szCs w:val="28"/>
          <w:lang w:val="ru-RU"/>
        </w:rPr>
        <w:t xml:space="preserve"> через частные беседы с ним, через включение его в совместную работу с другими </w:t>
      </w:r>
      <w:r w:rsidR="002C249E" w:rsidRPr="006E1C1A">
        <w:rPr>
          <w:sz w:val="28"/>
          <w:szCs w:val="28"/>
          <w:lang w:val="ru-RU"/>
        </w:rPr>
        <w:t>обучающимися</w:t>
      </w:r>
      <w:r w:rsidRPr="006E1C1A">
        <w:rPr>
          <w:sz w:val="28"/>
          <w:szCs w:val="28"/>
          <w:lang w:val="ru-RU"/>
        </w:rPr>
        <w:t xml:space="preserve">, которые могли бы стать хорошим примером для </w:t>
      </w:r>
      <w:r w:rsidR="003A32F3" w:rsidRPr="006E1C1A">
        <w:rPr>
          <w:sz w:val="28"/>
          <w:szCs w:val="28"/>
          <w:lang w:val="ru-RU"/>
        </w:rPr>
        <w:t>обучающегося</w:t>
      </w:r>
      <w:r w:rsidRPr="006E1C1A">
        <w:rPr>
          <w:sz w:val="28"/>
          <w:szCs w:val="28"/>
          <w:lang w:val="ru-RU"/>
        </w:rPr>
        <w:t xml:space="preserve">, через предложение взять </w:t>
      </w:r>
      <w:r w:rsidR="002C249E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в следующем ключевом деле на себя роль ответственного за тот или иной фрагмент общей работы. </w:t>
      </w:r>
      <w:proofErr w:type="gramEnd"/>
    </w:p>
    <w:p w:rsidR="000D19C7" w:rsidRPr="006E1C1A" w:rsidRDefault="000D19C7" w:rsidP="0042604F">
      <w:pPr>
        <w:wordWrap/>
        <w:spacing w:line="336" w:lineRule="auto"/>
        <w:jc w:val="center"/>
        <w:rPr>
          <w:b/>
          <w:iCs/>
          <w:color w:val="000000"/>
          <w:w w:val="0"/>
          <w:sz w:val="28"/>
          <w:szCs w:val="28"/>
          <w:lang w:val="ru-RU"/>
        </w:rPr>
      </w:pPr>
      <w:r w:rsidRPr="006E1C1A">
        <w:rPr>
          <w:b/>
          <w:iCs/>
          <w:color w:val="000000"/>
          <w:w w:val="0"/>
          <w:sz w:val="28"/>
          <w:szCs w:val="28"/>
          <w:lang w:val="ru-RU"/>
        </w:rPr>
        <w:t>3.2. Модуль «Классное руководство»</w:t>
      </w:r>
    </w:p>
    <w:p w:rsidR="00EF7B1D" w:rsidRDefault="000D19C7" w:rsidP="0042604F">
      <w:pPr>
        <w:pStyle w:val="aa"/>
        <w:spacing w:before="0" w:after="0" w:line="336" w:lineRule="auto"/>
        <w:ind w:left="0" w:right="-1" w:firstLine="709"/>
        <w:rPr>
          <w:rFonts w:ascii="Times New Roman" w:hAnsi="Times New Roman"/>
          <w:sz w:val="28"/>
          <w:szCs w:val="28"/>
          <w:lang w:val="ru-RU"/>
        </w:rPr>
      </w:pPr>
      <w:r w:rsidRPr="006E1C1A">
        <w:rPr>
          <w:rFonts w:ascii="Times New Roman" w:hAnsi="Times New Roman"/>
          <w:sz w:val="28"/>
          <w:szCs w:val="28"/>
          <w:lang w:val="ru-RU"/>
        </w:rPr>
        <w:t>Осуществляя работу с классом</w:t>
      </w:r>
      <w:r w:rsidR="00E81C16" w:rsidRPr="003672B3">
        <w:rPr>
          <w:rFonts w:ascii="Times New Roman" w:hAnsi="Times New Roman"/>
          <w:sz w:val="28"/>
          <w:szCs w:val="28"/>
          <w:lang w:val="ru-RU"/>
        </w:rPr>
        <w:t>, педагог</w:t>
      </w:r>
      <w:r w:rsidR="00C4576F" w:rsidRPr="003672B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организует работу </w:t>
      </w:r>
      <w:r w:rsidR="003672B3">
        <w:rPr>
          <w:rFonts w:ascii="Times New Roman" w:hAnsi="Times New Roman"/>
          <w:sz w:val="28"/>
          <w:szCs w:val="28"/>
          <w:lang w:val="ru-RU"/>
        </w:rPr>
        <w:br/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с коллективом класса; индивидуальную работу с </w:t>
      </w:r>
      <w:r w:rsidR="006D000B" w:rsidRPr="006E1C1A">
        <w:rPr>
          <w:rFonts w:ascii="Times New Roman" w:hAnsi="Times New Roman"/>
          <w:sz w:val="28"/>
          <w:szCs w:val="28"/>
          <w:lang w:val="ru-RU"/>
        </w:rPr>
        <w:t>обучающимися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 вверенного ему класса; работу </w:t>
      </w:r>
      <w:r w:rsidR="00C4576F" w:rsidRPr="006E1C1A">
        <w:rPr>
          <w:rFonts w:ascii="Times New Roman" w:hAnsi="Times New Roman"/>
          <w:sz w:val="28"/>
          <w:szCs w:val="28"/>
          <w:lang w:val="ru-RU"/>
        </w:rPr>
        <w:t>с учителями-предметниками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 в данном классе; работу с родителями обучающихся или их законными представителями </w:t>
      </w:r>
    </w:p>
    <w:p w:rsidR="00B96D34" w:rsidRPr="006E1C1A" w:rsidRDefault="000D19C7" w:rsidP="0042604F">
      <w:pPr>
        <w:pStyle w:val="aa"/>
        <w:spacing w:before="0" w:after="0" w:line="336" w:lineRule="auto"/>
        <w:ind w:left="0" w:right="-1" w:firstLine="709"/>
        <w:rPr>
          <w:rStyle w:val="CharAttribute502"/>
          <w:rFonts w:eastAsia="№Е" w:hAnsi="Times New Roman"/>
          <w:b/>
          <w:bCs/>
          <w:iCs/>
          <w:szCs w:val="28"/>
          <w:lang w:val="ru-RU"/>
        </w:rPr>
      </w:pPr>
      <w:r w:rsidRPr="006E1C1A">
        <w:rPr>
          <w:rStyle w:val="CharAttribute502"/>
          <w:rFonts w:eastAsia="№Е" w:hAnsi="Times New Roman"/>
          <w:b/>
          <w:bCs/>
          <w:iCs/>
          <w:szCs w:val="28"/>
          <w:lang w:val="ru-RU"/>
        </w:rPr>
        <w:t>Работа с классным коллективом:</w:t>
      </w:r>
    </w:p>
    <w:p w:rsidR="00B96D34" w:rsidRPr="006E1C1A" w:rsidRDefault="000D19C7" w:rsidP="0042604F">
      <w:pPr>
        <w:pStyle w:val="aa"/>
        <w:spacing w:before="0" w:after="0" w:line="336" w:lineRule="auto"/>
        <w:ind w:left="0" w:right="-1" w:firstLine="709"/>
        <w:rPr>
          <w:rFonts w:ascii="Times New Roman" w:hAnsi="Times New Roman"/>
          <w:sz w:val="28"/>
          <w:szCs w:val="28"/>
          <w:lang w:val="ru-RU"/>
        </w:rPr>
      </w:pPr>
      <w:r w:rsidRPr="006E1C1A">
        <w:rPr>
          <w:rFonts w:ascii="Times New Roman" w:hAnsi="Times New Roman"/>
          <w:sz w:val="28"/>
          <w:szCs w:val="28"/>
          <w:lang w:val="ru-RU"/>
        </w:rPr>
        <w:t xml:space="preserve">инициирование и поддержка участия класса в общешкольных ключевых делах, оказание необходимой помощи </w:t>
      </w:r>
      <w:proofErr w:type="gramStart"/>
      <w:r w:rsidR="000359FD" w:rsidRPr="006E1C1A">
        <w:rPr>
          <w:rFonts w:ascii="Times New Roman" w:hAnsi="Times New Roman"/>
          <w:sz w:val="28"/>
          <w:szCs w:val="28"/>
          <w:lang w:val="ru-RU"/>
        </w:rPr>
        <w:t>обучающимся</w:t>
      </w:r>
      <w:proofErr w:type="gramEnd"/>
      <w:r w:rsidRPr="006E1C1A">
        <w:rPr>
          <w:rFonts w:ascii="Times New Roman" w:hAnsi="Times New Roman"/>
          <w:sz w:val="28"/>
          <w:szCs w:val="28"/>
          <w:lang w:val="ru-RU"/>
        </w:rPr>
        <w:t xml:space="preserve"> в их подготовке, проведении </w:t>
      </w:r>
      <w:r w:rsidR="00B96D34" w:rsidRPr="006E1C1A">
        <w:rPr>
          <w:rFonts w:ascii="Times New Roman" w:hAnsi="Times New Roman"/>
          <w:sz w:val="28"/>
          <w:szCs w:val="28"/>
          <w:lang w:val="ru-RU"/>
        </w:rPr>
        <w:br/>
      </w:r>
      <w:r w:rsidRPr="006E1C1A">
        <w:rPr>
          <w:rFonts w:ascii="Times New Roman" w:hAnsi="Times New Roman"/>
          <w:sz w:val="28"/>
          <w:szCs w:val="28"/>
          <w:lang w:val="ru-RU"/>
        </w:rPr>
        <w:t>и анализе;</w:t>
      </w:r>
    </w:p>
    <w:p w:rsidR="00B96D34" w:rsidRPr="006E1C1A" w:rsidRDefault="000D19C7" w:rsidP="0042604F">
      <w:pPr>
        <w:pStyle w:val="aa"/>
        <w:spacing w:before="0" w:after="0" w:line="336" w:lineRule="auto"/>
        <w:ind w:left="0" w:right="-1" w:firstLine="709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6E1C1A">
        <w:rPr>
          <w:rFonts w:ascii="Times New Roman" w:hAnsi="Times New Roman"/>
          <w:sz w:val="28"/>
          <w:szCs w:val="28"/>
          <w:lang w:val="ru-RU"/>
        </w:rPr>
        <w:t xml:space="preserve">организация интересных и полезных для личностного развития </w:t>
      </w:r>
      <w:r w:rsidR="003A32F3" w:rsidRPr="006E1C1A">
        <w:rPr>
          <w:rFonts w:ascii="Times New Roman" w:hAnsi="Times New Roman"/>
          <w:sz w:val="28"/>
          <w:szCs w:val="28"/>
          <w:lang w:val="ru-RU"/>
        </w:rPr>
        <w:t>обучающегося</w:t>
      </w:r>
      <w:r w:rsidR="00B96D34" w:rsidRPr="006E1C1A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совместных дел с </w:t>
      </w:r>
      <w:r w:rsidR="006D000B" w:rsidRPr="006E1C1A">
        <w:rPr>
          <w:rFonts w:ascii="Times New Roman" w:hAnsi="Times New Roman"/>
          <w:sz w:val="28"/>
          <w:szCs w:val="28"/>
          <w:lang w:val="ru-RU"/>
        </w:rPr>
        <w:t>обучающимися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 вверенного ему класса (познавательной, трудовой, </w:t>
      </w:r>
      <w:r w:rsidRPr="006E1C1A">
        <w:rPr>
          <w:rFonts w:ascii="Times New Roman" w:hAnsi="Times New Roman"/>
          <w:sz w:val="28"/>
          <w:szCs w:val="28"/>
          <w:lang w:val="ru-RU"/>
        </w:rPr>
        <w:lastRenderedPageBreak/>
        <w:t xml:space="preserve">спортивно-оздоровительной, духовно-нравственной, творческой, </w:t>
      </w:r>
      <w:proofErr w:type="spellStart"/>
      <w:r w:rsidRPr="006E1C1A">
        <w:rPr>
          <w:rFonts w:ascii="Times New Roman" w:hAnsi="Times New Roman"/>
          <w:sz w:val="28"/>
          <w:szCs w:val="28"/>
          <w:lang w:val="ru-RU"/>
        </w:rPr>
        <w:t>профориентационной</w:t>
      </w:r>
      <w:proofErr w:type="spellEnd"/>
      <w:r w:rsidRPr="006E1C1A">
        <w:rPr>
          <w:rFonts w:ascii="Times New Roman" w:hAnsi="Times New Roman"/>
          <w:sz w:val="28"/>
          <w:szCs w:val="28"/>
          <w:lang w:val="ru-RU"/>
        </w:rPr>
        <w:t xml:space="preserve"> направленности), позволяющие с одной стороны, – вовлечь </w:t>
      </w:r>
      <w:r w:rsidR="00B96D34" w:rsidRPr="006E1C1A">
        <w:rPr>
          <w:rFonts w:ascii="Times New Roman" w:hAnsi="Times New Roman"/>
          <w:sz w:val="28"/>
          <w:szCs w:val="28"/>
          <w:lang w:val="ru-RU"/>
        </w:rPr>
        <w:br/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в них обучающихся с самыми разными потребностями и тем самым дать </w:t>
      </w:r>
      <w:r w:rsidR="00B96D34" w:rsidRPr="006E1C1A">
        <w:rPr>
          <w:rFonts w:ascii="Times New Roman" w:hAnsi="Times New Roman"/>
          <w:sz w:val="28"/>
          <w:szCs w:val="28"/>
          <w:lang w:val="ru-RU"/>
        </w:rPr>
        <w:br/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им возможность </w:t>
      </w:r>
      <w:proofErr w:type="spellStart"/>
      <w:r w:rsidRPr="006E1C1A">
        <w:rPr>
          <w:rFonts w:ascii="Times New Roman" w:hAnsi="Times New Roman"/>
          <w:sz w:val="28"/>
          <w:szCs w:val="28"/>
          <w:lang w:val="ru-RU"/>
        </w:rPr>
        <w:t>самореализоваться</w:t>
      </w:r>
      <w:proofErr w:type="spellEnd"/>
      <w:r w:rsidRPr="006E1C1A">
        <w:rPr>
          <w:rFonts w:ascii="Times New Roman" w:hAnsi="Times New Roman"/>
          <w:sz w:val="28"/>
          <w:szCs w:val="28"/>
          <w:lang w:val="ru-RU"/>
        </w:rPr>
        <w:t xml:space="preserve"> в них, а с другой, – установить и упрочить доверительные отношения с </w:t>
      </w:r>
      <w:r w:rsidR="006D000B" w:rsidRPr="006E1C1A">
        <w:rPr>
          <w:rFonts w:ascii="Times New Roman" w:hAnsi="Times New Roman"/>
          <w:sz w:val="28"/>
          <w:szCs w:val="28"/>
          <w:lang w:val="ru-RU"/>
        </w:rPr>
        <w:t>обучающимися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 класса, стать для них значимым взрослым, задающим</w:t>
      </w:r>
      <w:proofErr w:type="gramEnd"/>
      <w:r w:rsidRPr="006E1C1A">
        <w:rPr>
          <w:rFonts w:ascii="Times New Roman" w:hAnsi="Times New Roman"/>
          <w:sz w:val="28"/>
          <w:szCs w:val="28"/>
          <w:lang w:val="ru-RU"/>
        </w:rPr>
        <w:t xml:space="preserve"> образцы поведения в обществе. </w:t>
      </w:r>
    </w:p>
    <w:p w:rsidR="00B96D34" w:rsidRPr="006E1C1A" w:rsidRDefault="000D19C7" w:rsidP="0042604F">
      <w:pPr>
        <w:pStyle w:val="aa"/>
        <w:spacing w:before="0" w:after="0" w:line="336" w:lineRule="auto"/>
        <w:ind w:left="0" w:right="-1" w:firstLine="709"/>
        <w:rPr>
          <w:rFonts w:ascii="Times New Roman" w:hAnsi="Times New Roman"/>
          <w:sz w:val="28"/>
          <w:szCs w:val="28"/>
          <w:lang w:val="ru-RU"/>
        </w:rPr>
      </w:pPr>
      <w:r w:rsidRPr="00494499">
        <w:rPr>
          <w:rFonts w:ascii="Times New Roman" w:hAnsi="Times New Roman"/>
          <w:sz w:val="28"/>
          <w:szCs w:val="28"/>
          <w:lang w:val="ru-RU"/>
        </w:rPr>
        <w:t xml:space="preserve">проведение классных часов как часов плодотворного и доверительного общения </w:t>
      </w:r>
      <w:r w:rsidR="00C4576F" w:rsidRPr="006E1C1A">
        <w:rPr>
          <w:rFonts w:ascii="Times New Roman" w:hAnsi="Times New Roman"/>
          <w:sz w:val="28"/>
          <w:szCs w:val="28"/>
          <w:lang w:val="ru-RU"/>
        </w:rPr>
        <w:t>педагогического работника</w:t>
      </w:r>
      <w:r w:rsidRPr="00494499">
        <w:rPr>
          <w:rFonts w:ascii="Times New Roman" w:hAnsi="Times New Roman"/>
          <w:sz w:val="28"/>
          <w:szCs w:val="28"/>
          <w:lang w:val="ru-RU"/>
        </w:rPr>
        <w:t xml:space="preserve"> и обучающихся, основанных на принципах уважительного отношения к личности </w:t>
      </w:r>
      <w:r w:rsidR="003A32F3" w:rsidRPr="00494499">
        <w:rPr>
          <w:rFonts w:ascii="Times New Roman" w:hAnsi="Times New Roman"/>
          <w:sz w:val="28"/>
          <w:szCs w:val="28"/>
          <w:lang w:val="ru-RU"/>
        </w:rPr>
        <w:t>обучающегося</w:t>
      </w:r>
      <w:r w:rsidRPr="00494499">
        <w:rPr>
          <w:rFonts w:ascii="Times New Roman" w:hAnsi="Times New Roman"/>
          <w:sz w:val="28"/>
          <w:szCs w:val="28"/>
          <w:lang w:val="ru-RU"/>
        </w:rPr>
        <w:t xml:space="preserve">, поддержки активной позиции каждого </w:t>
      </w:r>
      <w:r w:rsidR="003A32F3" w:rsidRPr="00494499">
        <w:rPr>
          <w:rFonts w:ascii="Times New Roman" w:hAnsi="Times New Roman"/>
          <w:sz w:val="28"/>
          <w:szCs w:val="28"/>
          <w:lang w:val="ru-RU"/>
        </w:rPr>
        <w:t>обучающегося</w:t>
      </w:r>
      <w:r w:rsidRPr="00494499">
        <w:rPr>
          <w:rFonts w:ascii="Times New Roman" w:hAnsi="Times New Roman"/>
          <w:sz w:val="28"/>
          <w:szCs w:val="28"/>
          <w:lang w:val="ru-RU"/>
        </w:rPr>
        <w:t xml:space="preserve"> в беседе, предоставления </w:t>
      </w:r>
      <w:proofErr w:type="gramStart"/>
      <w:r w:rsidR="00AF012F" w:rsidRPr="00494499">
        <w:rPr>
          <w:rFonts w:ascii="Times New Roman" w:hAnsi="Times New Roman"/>
          <w:sz w:val="28"/>
          <w:szCs w:val="28"/>
          <w:lang w:val="ru-RU"/>
        </w:rPr>
        <w:t>обучающимся</w:t>
      </w:r>
      <w:proofErr w:type="gramEnd"/>
      <w:r w:rsidR="00AF012F" w:rsidRPr="004944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4499">
        <w:rPr>
          <w:rFonts w:ascii="Times New Roman" w:hAnsi="Times New Roman"/>
          <w:sz w:val="28"/>
          <w:szCs w:val="28"/>
          <w:lang w:val="ru-RU"/>
        </w:rPr>
        <w:t>возможности обсуждения и принятия решений по обсуждаемой проблеме, создани</w:t>
      </w:r>
      <w:r w:rsidRPr="006E1C1A">
        <w:rPr>
          <w:rFonts w:ascii="Times New Roman" w:hAnsi="Times New Roman"/>
          <w:sz w:val="28"/>
          <w:szCs w:val="28"/>
          <w:lang w:val="ru-RU"/>
        </w:rPr>
        <w:t>я</w:t>
      </w:r>
      <w:r w:rsidRPr="00494499">
        <w:rPr>
          <w:rFonts w:ascii="Times New Roman" w:hAnsi="Times New Roman"/>
          <w:sz w:val="28"/>
          <w:szCs w:val="28"/>
          <w:lang w:val="ru-RU"/>
        </w:rPr>
        <w:t xml:space="preserve"> благоприятной среды для общения. </w:t>
      </w:r>
    </w:p>
    <w:p w:rsidR="00B96D34" w:rsidRPr="006E1C1A" w:rsidRDefault="000D19C7" w:rsidP="0042604F">
      <w:pPr>
        <w:pStyle w:val="aa"/>
        <w:spacing w:before="0" w:after="0" w:line="336" w:lineRule="auto"/>
        <w:ind w:left="0" w:right="-1" w:firstLine="709"/>
        <w:rPr>
          <w:rFonts w:ascii="Times New Roman" w:eastAsia="Tahoma" w:hAnsi="Times New Roman"/>
          <w:sz w:val="28"/>
          <w:szCs w:val="28"/>
          <w:lang w:val="ru-RU"/>
        </w:rPr>
      </w:pPr>
      <w:proofErr w:type="gramStart"/>
      <w:r w:rsidRPr="006E1C1A">
        <w:rPr>
          <w:rStyle w:val="CharAttribute504"/>
          <w:rFonts w:eastAsia="№Е" w:hAnsi="Times New Roman"/>
          <w:szCs w:val="28"/>
          <w:lang w:val="ru-RU"/>
        </w:rPr>
        <w:t xml:space="preserve">сплочение коллектива класса через: </w:t>
      </w:r>
      <w:r w:rsidRPr="006E1C1A">
        <w:rPr>
          <w:rFonts w:ascii="Times New Roman" w:eastAsia="Tahoma" w:hAnsi="Times New Roman"/>
          <w:sz w:val="28"/>
          <w:szCs w:val="28"/>
          <w:lang w:val="ru-RU"/>
        </w:rPr>
        <w:t>и</w:t>
      </w:r>
      <w:r w:rsidRPr="006E1C1A">
        <w:rPr>
          <w:rStyle w:val="CharAttribute501"/>
          <w:rFonts w:eastAsia="№Е" w:hAnsi="Times New Roman"/>
          <w:i w:val="0"/>
          <w:szCs w:val="28"/>
          <w:u w:val="none"/>
          <w:lang w:val="ru-RU"/>
        </w:rPr>
        <w:t xml:space="preserve">гры и тренинги на сплочение </w:t>
      </w:r>
      <w:r w:rsidR="00D32C53" w:rsidRPr="006E1C1A">
        <w:rPr>
          <w:rStyle w:val="CharAttribute501"/>
          <w:rFonts w:eastAsia="№Е" w:hAnsi="Times New Roman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 w:hAnsi="Times New Roman"/>
          <w:i w:val="0"/>
          <w:szCs w:val="28"/>
          <w:u w:val="none"/>
          <w:lang w:val="ru-RU"/>
        </w:rPr>
        <w:t xml:space="preserve">и </w:t>
      </w:r>
      <w:proofErr w:type="spellStart"/>
      <w:r w:rsidRPr="006E1C1A">
        <w:rPr>
          <w:rStyle w:val="CharAttribute501"/>
          <w:rFonts w:eastAsia="№Е" w:hAnsi="Times New Roman"/>
          <w:i w:val="0"/>
          <w:szCs w:val="28"/>
          <w:u w:val="none"/>
          <w:lang w:val="ru-RU"/>
        </w:rPr>
        <w:t>командообразование</w:t>
      </w:r>
      <w:proofErr w:type="spellEnd"/>
      <w:r w:rsidRPr="006E1C1A">
        <w:rPr>
          <w:rStyle w:val="CharAttribute501"/>
          <w:rFonts w:eastAsia="№Е" w:hAnsi="Times New Roman"/>
          <w:i w:val="0"/>
          <w:szCs w:val="28"/>
          <w:u w:val="none"/>
          <w:lang w:val="ru-RU"/>
        </w:rPr>
        <w:t xml:space="preserve">; однодневные и многодневные походы и экскурсии, организуемые классными руководителями и родителями; празднования в классе дней рождения обучающихся, </w:t>
      </w:r>
      <w:r w:rsidRPr="006E1C1A">
        <w:rPr>
          <w:rFonts w:ascii="Times New Roman" w:eastAsia="Tahoma" w:hAnsi="Times New Roman"/>
          <w:sz w:val="28"/>
          <w:szCs w:val="28"/>
          <w:lang w:val="ru-RU"/>
        </w:rPr>
        <w:t xml:space="preserve">включающие в себя подготовленные ученическими </w:t>
      </w:r>
      <w:proofErr w:type="spellStart"/>
      <w:r w:rsidRPr="006E1C1A">
        <w:rPr>
          <w:rFonts w:ascii="Times New Roman" w:eastAsia="Tahoma" w:hAnsi="Times New Roman"/>
          <w:sz w:val="28"/>
          <w:szCs w:val="28"/>
          <w:lang w:val="ru-RU"/>
        </w:rPr>
        <w:t>микрогруппами</w:t>
      </w:r>
      <w:proofErr w:type="spellEnd"/>
      <w:r w:rsidRPr="006E1C1A">
        <w:rPr>
          <w:rFonts w:ascii="Times New Roman" w:eastAsia="Tahoma" w:hAnsi="Times New Roman"/>
          <w:sz w:val="28"/>
          <w:szCs w:val="28"/>
          <w:lang w:val="ru-RU"/>
        </w:rPr>
        <w:t xml:space="preserve"> поздравления, сюрпризы, творческие подарки и розыгрыши; регулярные </w:t>
      </w:r>
      <w:proofErr w:type="spellStart"/>
      <w:r w:rsidRPr="006E1C1A">
        <w:rPr>
          <w:rFonts w:ascii="Times New Roman" w:eastAsia="Tahoma" w:hAnsi="Times New Roman"/>
          <w:sz w:val="28"/>
          <w:szCs w:val="28"/>
          <w:lang w:val="ru-RU"/>
        </w:rPr>
        <w:t>внутриклассные</w:t>
      </w:r>
      <w:proofErr w:type="spellEnd"/>
      <w:r w:rsidRPr="006E1C1A">
        <w:rPr>
          <w:rFonts w:ascii="Times New Roman" w:eastAsia="Tahoma" w:hAnsi="Times New Roman"/>
          <w:sz w:val="28"/>
          <w:szCs w:val="28"/>
          <w:lang w:val="ru-RU"/>
        </w:rPr>
        <w:t xml:space="preserve"> «огоньки» и вечера, дающие каждому </w:t>
      </w:r>
      <w:r w:rsidR="00480B2C" w:rsidRPr="006E1C1A">
        <w:rPr>
          <w:rFonts w:ascii="Times New Roman" w:eastAsia="Tahoma" w:hAnsi="Times New Roman"/>
          <w:sz w:val="28"/>
          <w:szCs w:val="28"/>
          <w:lang w:val="ru-RU"/>
        </w:rPr>
        <w:t>обучающемуся</w:t>
      </w:r>
      <w:r w:rsidRPr="006E1C1A">
        <w:rPr>
          <w:rFonts w:ascii="Times New Roman" w:eastAsia="Tahoma" w:hAnsi="Times New Roman"/>
          <w:sz w:val="28"/>
          <w:szCs w:val="28"/>
          <w:lang w:val="ru-RU"/>
        </w:rPr>
        <w:t xml:space="preserve"> возможность рефлексии собственного участия в жизни класса. </w:t>
      </w:r>
      <w:proofErr w:type="gramEnd"/>
    </w:p>
    <w:p w:rsidR="000D19C7" w:rsidRPr="006E1C1A" w:rsidRDefault="000D19C7" w:rsidP="0042604F">
      <w:pPr>
        <w:pStyle w:val="aa"/>
        <w:spacing w:before="0" w:after="0" w:line="336" w:lineRule="auto"/>
        <w:ind w:left="0" w:right="-1" w:firstLine="709"/>
        <w:rPr>
          <w:rFonts w:ascii="Times New Roman" w:eastAsia="№Е" w:hAnsi="Times New Roman"/>
          <w:b/>
          <w:bCs/>
          <w:i/>
          <w:iCs/>
          <w:sz w:val="28"/>
          <w:szCs w:val="28"/>
          <w:lang w:val="ru-RU"/>
        </w:rPr>
      </w:pPr>
      <w:r w:rsidRPr="006E1C1A">
        <w:rPr>
          <w:rFonts w:ascii="Times New Roman" w:hAnsi="Times New Roman"/>
          <w:sz w:val="28"/>
          <w:szCs w:val="28"/>
          <w:lang w:val="ru-RU"/>
        </w:rPr>
        <w:t xml:space="preserve">выработка совместно с </w:t>
      </w:r>
      <w:proofErr w:type="gramStart"/>
      <w:r w:rsidR="00AF012F" w:rsidRPr="006E1C1A">
        <w:rPr>
          <w:rFonts w:ascii="Times New Roman" w:hAnsi="Times New Roman"/>
          <w:sz w:val="28"/>
          <w:szCs w:val="28"/>
          <w:lang w:val="ru-RU"/>
        </w:rPr>
        <w:t>обучающимися</w:t>
      </w:r>
      <w:proofErr w:type="gramEnd"/>
      <w:r w:rsidR="00AF012F" w:rsidRPr="006E1C1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законов класса, помогающих </w:t>
      </w:r>
      <w:r w:rsidR="009C4A20" w:rsidRPr="006E1C1A">
        <w:rPr>
          <w:rFonts w:ascii="Times New Roman" w:hAnsi="Times New Roman"/>
          <w:sz w:val="28"/>
          <w:szCs w:val="28"/>
          <w:lang w:val="ru-RU"/>
        </w:rPr>
        <w:t xml:space="preserve">обучающимся 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 освоить нормы и правила общения, которым они должны следовать </w:t>
      </w:r>
      <w:r w:rsidR="00D32C53" w:rsidRPr="006E1C1A">
        <w:rPr>
          <w:rFonts w:ascii="Times New Roman" w:hAnsi="Times New Roman"/>
          <w:sz w:val="28"/>
          <w:szCs w:val="28"/>
          <w:lang w:val="ru-RU"/>
        </w:rPr>
        <w:br/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в школе. </w:t>
      </w:r>
    </w:p>
    <w:p w:rsidR="00B96D34" w:rsidRPr="006E1C1A" w:rsidRDefault="000D19C7" w:rsidP="0042604F">
      <w:pPr>
        <w:pStyle w:val="aa"/>
        <w:spacing w:before="0" w:after="0" w:line="336" w:lineRule="auto"/>
        <w:ind w:left="0" w:right="-1" w:firstLine="709"/>
        <w:rPr>
          <w:rStyle w:val="CharAttribute502"/>
          <w:rFonts w:eastAsia="№Е" w:hAnsi="Times New Roman"/>
          <w:b/>
          <w:bCs/>
          <w:iCs/>
          <w:szCs w:val="28"/>
          <w:lang w:val="ru-RU"/>
        </w:rPr>
      </w:pPr>
      <w:r w:rsidRPr="006E1C1A">
        <w:rPr>
          <w:rStyle w:val="CharAttribute502"/>
          <w:rFonts w:eastAsia="№Е" w:hAnsi="Times New Roman"/>
          <w:b/>
          <w:bCs/>
          <w:iCs/>
          <w:szCs w:val="28"/>
        </w:rPr>
        <w:t>Индивидуаль</w:t>
      </w:r>
      <w:r w:rsidRPr="006E1C1A">
        <w:rPr>
          <w:rStyle w:val="CharAttribute502"/>
          <w:rFonts w:eastAsia="№Е" w:hAnsi="Times New Roman"/>
          <w:b/>
          <w:bCs/>
          <w:iCs/>
          <w:szCs w:val="28"/>
          <w:lang w:val="ru-RU"/>
        </w:rPr>
        <w:t>ная</w:t>
      </w:r>
      <w:r w:rsidRPr="006E1C1A">
        <w:rPr>
          <w:rStyle w:val="CharAttribute502"/>
          <w:rFonts w:eastAsia="№Е" w:hAnsi="Times New Roman"/>
          <w:b/>
          <w:bCs/>
          <w:iCs/>
          <w:szCs w:val="28"/>
        </w:rPr>
        <w:t xml:space="preserve"> работ</w:t>
      </w:r>
      <w:r w:rsidRPr="006E1C1A">
        <w:rPr>
          <w:rStyle w:val="CharAttribute502"/>
          <w:rFonts w:eastAsia="№Е" w:hAnsi="Times New Roman"/>
          <w:b/>
          <w:bCs/>
          <w:iCs/>
          <w:szCs w:val="28"/>
          <w:lang w:val="ru-RU"/>
        </w:rPr>
        <w:t>а</w:t>
      </w:r>
      <w:r w:rsidRPr="006E1C1A">
        <w:rPr>
          <w:rStyle w:val="CharAttribute502"/>
          <w:rFonts w:eastAsia="№Е" w:hAnsi="Times New Roman"/>
          <w:b/>
          <w:bCs/>
          <w:iCs/>
          <w:szCs w:val="28"/>
        </w:rPr>
        <w:t xml:space="preserve"> с </w:t>
      </w:r>
      <w:r w:rsidR="006D000B" w:rsidRPr="006E1C1A">
        <w:rPr>
          <w:rStyle w:val="CharAttribute502"/>
          <w:rFonts w:eastAsia="№Е" w:hAnsi="Times New Roman"/>
          <w:b/>
          <w:bCs/>
          <w:iCs/>
          <w:szCs w:val="28"/>
        </w:rPr>
        <w:t>обучающимися</w:t>
      </w:r>
      <w:r w:rsidRPr="006E1C1A">
        <w:rPr>
          <w:rStyle w:val="CharAttribute502"/>
          <w:rFonts w:eastAsia="№Е" w:hAnsi="Times New Roman"/>
          <w:b/>
          <w:bCs/>
          <w:iCs/>
          <w:szCs w:val="28"/>
          <w:lang w:val="ru-RU"/>
        </w:rPr>
        <w:t>:</w:t>
      </w:r>
    </w:p>
    <w:p w:rsidR="00B96D34" w:rsidRPr="006E1C1A" w:rsidRDefault="000D19C7" w:rsidP="0042604F">
      <w:pPr>
        <w:pStyle w:val="aa"/>
        <w:spacing w:before="0" w:after="0" w:line="336" w:lineRule="auto"/>
        <w:ind w:left="0" w:right="-1" w:firstLine="709"/>
        <w:rPr>
          <w:rFonts w:ascii="Times New Roman" w:hAnsi="Times New Roman"/>
          <w:sz w:val="28"/>
          <w:szCs w:val="28"/>
          <w:lang w:val="ru-RU"/>
        </w:rPr>
      </w:pPr>
      <w:r w:rsidRPr="006E1C1A">
        <w:rPr>
          <w:rFonts w:ascii="Times New Roman" w:hAnsi="Times New Roman"/>
          <w:sz w:val="28"/>
          <w:szCs w:val="28"/>
          <w:lang w:val="ru-RU"/>
        </w:rPr>
        <w:t xml:space="preserve">изучение особенностей личностного развития обучающихся класса через наблюдение за поведением обучающихся в их повседневной жизни, в специально создаваемых педагогических ситуациях, в играх, погружающих </w:t>
      </w:r>
      <w:r w:rsidR="003A32F3" w:rsidRPr="006E1C1A">
        <w:rPr>
          <w:rFonts w:ascii="Times New Roman" w:hAnsi="Times New Roman"/>
          <w:sz w:val="28"/>
          <w:szCs w:val="28"/>
          <w:lang w:val="ru-RU"/>
        </w:rPr>
        <w:t>обучающегося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 в мир человеческих отношений, в организуемых </w:t>
      </w:r>
      <w:r w:rsidR="00C4576F" w:rsidRPr="006E1C1A">
        <w:rPr>
          <w:rFonts w:ascii="Times New Roman" w:hAnsi="Times New Roman"/>
          <w:sz w:val="28"/>
          <w:szCs w:val="28"/>
          <w:lang w:val="ru-RU"/>
        </w:rPr>
        <w:t>педагогическим работником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 беседах </w:t>
      </w:r>
      <w:r w:rsidR="00C4576F" w:rsidRPr="006E1C1A">
        <w:rPr>
          <w:rFonts w:ascii="Times New Roman" w:hAnsi="Times New Roman"/>
          <w:sz w:val="28"/>
          <w:szCs w:val="28"/>
          <w:lang w:val="ru-RU"/>
        </w:rPr>
        <w:br/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по тем или иным нравственным проблемам; результаты наблюдения сверяются </w:t>
      </w:r>
      <w:r w:rsidR="00C4576F" w:rsidRPr="006E1C1A">
        <w:rPr>
          <w:rFonts w:ascii="Times New Roman" w:hAnsi="Times New Roman"/>
          <w:sz w:val="28"/>
          <w:szCs w:val="28"/>
          <w:lang w:val="ru-RU"/>
        </w:rPr>
        <w:br/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с результатами бесед классного </w:t>
      </w:r>
      <w:proofErr w:type="gramStart"/>
      <w:r w:rsidRPr="006E1C1A">
        <w:rPr>
          <w:rFonts w:ascii="Times New Roman" w:hAnsi="Times New Roman"/>
          <w:sz w:val="28"/>
          <w:szCs w:val="28"/>
          <w:lang w:val="ru-RU"/>
        </w:rPr>
        <w:t>руководителя</w:t>
      </w:r>
      <w:proofErr w:type="gramEnd"/>
      <w:r w:rsidRPr="006E1C1A">
        <w:rPr>
          <w:rFonts w:ascii="Times New Roman" w:hAnsi="Times New Roman"/>
          <w:sz w:val="28"/>
          <w:szCs w:val="28"/>
          <w:lang w:val="ru-RU"/>
        </w:rPr>
        <w:t xml:space="preserve"> с родителями обучающихся, </w:t>
      </w:r>
      <w:r w:rsidR="00C4576F" w:rsidRPr="006E1C1A">
        <w:rPr>
          <w:rFonts w:ascii="Times New Roman" w:hAnsi="Times New Roman"/>
          <w:sz w:val="28"/>
          <w:szCs w:val="28"/>
          <w:lang w:val="ru-RU"/>
        </w:rPr>
        <w:br/>
      </w:r>
      <w:r w:rsidR="006E1C1A" w:rsidRPr="006E1C1A">
        <w:rPr>
          <w:rFonts w:ascii="Times New Roman" w:hAnsi="Times New Roman"/>
          <w:sz w:val="28"/>
          <w:szCs w:val="28"/>
          <w:lang w:val="ru-RU"/>
        </w:rPr>
        <w:t>учителями-предметниками</w:t>
      </w:r>
      <w:r w:rsidR="00B96D34" w:rsidRPr="006E1C1A">
        <w:rPr>
          <w:rFonts w:ascii="Times New Roman" w:hAnsi="Times New Roman"/>
          <w:sz w:val="28"/>
          <w:szCs w:val="28"/>
          <w:lang w:val="ru-RU"/>
        </w:rPr>
        <w:t>;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96D34" w:rsidRPr="006E1C1A" w:rsidRDefault="000D19C7" w:rsidP="0042604F">
      <w:pPr>
        <w:pStyle w:val="aa"/>
        <w:spacing w:before="0" w:after="0" w:line="336" w:lineRule="auto"/>
        <w:ind w:left="0" w:right="-1" w:firstLine="709"/>
        <w:rPr>
          <w:rFonts w:ascii="Times New Roman" w:hAnsi="Times New Roman"/>
          <w:sz w:val="28"/>
          <w:szCs w:val="28"/>
          <w:lang w:val="ru-RU"/>
        </w:rPr>
      </w:pPr>
      <w:r w:rsidRPr="00494499">
        <w:rPr>
          <w:rFonts w:ascii="Times New Roman" w:hAnsi="Times New Roman"/>
          <w:sz w:val="28"/>
          <w:szCs w:val="28"/>
          <w:lang w:val="ru-RU"/>
        </w:rPr>
        <w:t xml:space="preserve">поддержка </w:t>
      </w:r>
      <w:r w:rsidR="003A32F3" w:rsidRPr="00494499">
        <w:rPr>
          <w:rFonts w:ascii="Times New Roman" w:hAnsi="Times New Roman"/>
          <w:sz w:val="28"/>
          <w:szCs w:val="28"/>
          <w:lang w:val="ru-RU"/>
        </w:rPr>
        <w:t>обучающегося</w:t>
      </w:r>
      <w:r w:rsidRPr="00494499">
        <w:rPr>
          <w:rFonts w:ascii="Times New Roman" w:hAnsi="Times New Roman"/>
          <w:sz w:val="28"/>
          <w:szCs w:val="28"/>
          <w:lang w:val="ru-RU"/>
        </w:rPr>
        <w:t xml:space="preserve"> в решении важных для него жизненных проблем (налаживани</w:t>
      </w:r>
      <w:r w:rsidRPr="006E1C1A">
        <w:rPr>
          <w:rFonts w:ascii="Times New Roman" w:hAnsi="Times New Roman"/>
          <w:sz w:val="28"/>
          <w:szCs w:val="28"/>
          <w:lang w:val="ru-RU"/>
        </w:rPr>
        <w:t>е</w:t>
      </w:r>
      <w:r w:rsidRPr="00494499">
        <w:rPr>
          <w:rFonts w:ascii="Times New Roman" w:hAnsi="Times New Roman"/>
          <w:sz w:val="28"/>
          <w:szCs w:val="28"/>
          <w:lang w:val="ru-RU"/>
        </w:rPr>
        <w:t xml:space="preserve"> взаимоотношений с одноклассниками или </w:t>
      </w:r>
      <w:r w:rsidR="006E1C1A" w:rsidRPr="006E1C1A">
        <w:rPr>
          <w:rFonts w:ascii="Times New Roman" w:hAnsi="Times New Roman"/>
          <w:sz w:val="28"/>
          <w:szCs w:val="28"/>
          <w:lang w:val="ru-RU"/>
        </w:rPr>
        <w:t xml:space="preserve">педагогическими </w:t>
      </w:r>
      <w:r w:rsidR="006E1C1A" w:rsidRPr="006E1C1A">
        <w:rPr>
          <w:rFonts w:ascii="Times New Roman" w:hAnsi="Times New Roman"/>
          <w:sz w:val="28"/>
          <w:szCs w:val="28"/>
          <w:lang w:val="ru-RU"/>
        </w:rPr>
        <w:lastRenderedPageBreak/>
        <w:t>работниками</w:t>
      </w:r>
      <w:r w:rsidRPr="00494499">
        <w:rPr>
          <w:rFonts w:ascii="Times New Roman" w:hAnsi="Times New Roman"/>
          <w:sz w:val="28"/>
          <w:szCs w:val="28"/>
          <w:lang w:val="ru-RU"/>
        </w:rPr>
        <w:t xml:space="preserve">, выбор профессии, </w:t>
      </w:r>
      <w:r w:rsidR="003672B3">
        <w:rPr>
          <w:rFonts w:ascii="Times New Roman" w:hAnsi="Times New Roman"/>
          <w:sz w:val="28"/>
          <w:szCs w:val="28"/>
          <w:lang w:val="ru-RU"/>
        </w:rPr>
        <w:t>организации высшего образования</w:t>
      </w:r>
      <w:r w:rsidRPr="00494499">
        <w:rPr>
          <w:rFonts w:ascii="Times New Roman" w:hAnsi="Times New Roman"/>
          <w:sz w:val="28"/>
          <w:szCs w:val="28"/>
          <w:lang w:val="ru-RU"/>
        </w:rPr>
        <w:t xml:space="preserve"> и дальнейшего трудоустройства, успеваемост</w:t>
      </w:r>
      <w:r w:rsidRPr="006E1C1A">
        <w:rPr>
          <w:rFonts w:ascii="Times New Roman" w:hAnsi="Times New Roman"/>
          <w:sz w:val="28"/>
          <w:szCs w:val="28"/>
          <w:lang w:val="ru-RU"/>
        </w:rPr>
        <w:t>ь</w:t>
      </w:r>
      <w:r w:rsidRPr="00494499">
        <w:rPr>
          <w:rFonts w:ascii="Times New Roman" w:hAnsi="Times New Roman"/>
          <w:sz w:val="28"/>
          <w:szCs w:val="28"/>
          <w:lang w:val="ru-RU"/>
        </w:rPr>
        <w:t xml:space="preserve"> и т.п.), когда каждая проблема трансформируется классным руководителем в задачу </w:t>
      </w:r>
      <w:proofErr w:type="gramStart"/>
      <w:r w:rsidRPr="00494499">
        <w:rPr>
          <w:rFonts w:ascii="Times New Roman" w:hAnsi="Times New Roman"/>
          <w:sz w:val="28"/>
          <w:szCs w:val="28"/>
          <w:lang w:val="ru-RU"/>
        </w:rPr>
        <w:t>для</w:t>
      </w:r>
      <w:proofErr w:type="gramEnd"/>
      <w:r w:rsidRPr="004944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80B2C" w:rsidRPr="00494499">
        <w:rPr>
          <w:rFonts w:ascii="Times New Roman" w:hAnsi="Times New Roman"/>
          <w:sz w:val="28"/>
          <w:szCs w:val="28"/>
          <w:lang w:val="ru-RU"/>
        </w:rPr>
        <w:t>обучающегося</w:t>
      </w:r>
      <w:r w:rsidRPr="00494499">
        <w:rPr>
          <w:rFonts w:ascii="Times New Roman" w:hAnsi="Times New Roman"/>
          <w:sz w:val="28"/>
          <w:szCs w:val="28"/>
          <w:lang w:val="ru-RU"/>
        </w:rPr>
        <w:t>, которую они совместно стараются решить</w:t>
      </w:r>
      <w:r w:rsidR="00B96D34" w:rsidRPr="006E1C1A">
        <w:rPr>
          <w:rFonts w:ascii="Times New Roman" w:hAnsi="Times New Roman"/>
          <w:sz w:val="28"/>
          <w:szCs w:val="28"/>
          <w:lang w:val="ru-RU"/>
        </w:rPr>
        <w:t>;</w:t>
      </w:r>
      <w:r w:rsidRPr="0049449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96D34" w:rsidRPr="006E1C1A" w:rsidRDefault="000D19C7" w:rsidP="0042604F">
      <w:pPr>
        <w:pStyle w:val="aa"/>
        <w:spacing w:before="0" w:after="0" w:line="336" w:lineRule="auto"/>
        <w:ind w:left="0" w:right="-1" w:firstLine="709"/>
        <w:rPr>
          <w:rStyle w:val="CharAttribute501"/>
          <w:rFonts w:eastAsia="№Е" w:hAnsi="Times New Roman"/>
          <w:i w:val="0"/>
          <w:szCs w:val="28"/>
          <w:u w:val="none"/>
          <w:lang w:val="ru-RU"/>
        </w:rPr>
      </w:pPr>
      <w:proofErr w:type="gramStart"/>
      <w:r w:rsidRPr="006E1C1A">
        <w:rPr>
          <w:rStyle w:val="CharAttribute501"/>
          <w:rFonts w:eastAsia="№Е" w:hAnsi="Times New Roman"/>
          <w:i w:val="0"/>
          <w:szCs w:val="28"/>
          <w:u w:val="none"/>
          <w:lang w:val="ru-RU"/>
        </w:rPr>
        <w:t xml:space="preserve">индивидуальная работа с </w:t>
      </w:r>
      <w:r w:rsidR="00AF012F" w:rsidRPr="006E1C1A">
        <w:rPr>
          <w:rStyle w:val="CharAttribute501"/>
          <w:rFonts w:eastAsia="№Е" w:hAnsi="Times New Roman"/>
          <w:i w:val="0"/>
          <w:szCs w:val="28"/>
          <w:u w:val="none"/>
          <w:lang w:val="ru-RU"/>
        </w:rPr>
        <w:t xml:space="preserve">обучающимися </w:t>
      </w:r>
      <w:r w:rsidRPr="006E1C1A">
        <w:rPr>
          <w:rStyle w:val="CharAttribute501"/>
          <w:rFonts w:eastAsia="№Е" w:hAnsi="Times New Roman"/>
          <w:i w:val="0"/>
          <w:szCs w:val="28"/>
          <w:u w:val="none"/>
          <w:lang w:val="ru-RU"/>
        </w:rPr>
        <w:t xml:space="preserve">класса, направленная на заполнение ими личных портфолио, в которых </w:t>
      </w:r>
      <w:r w:rsidR="00B361E5" w:rsidRPr="006E1C1A">
        <w:rPr>
          <w:rStyle w:val="CharAttribute501"/>
          <w:rFonts w:eastAsia="№Е" w:hAnsi="Times New Roman"/>
          <w:i w:val="0"/>
          <w:szCs w:val="28"/>
          <w:u w:val="none"/>
          <w:lang w:val="ru-RU"/>
        </w:rPr>
        <w:t>обучающиеся</w:t>
      </w:r>
      <w:r w:rsidRPr="006E1C1A">
        <w:rPr>
          <w:rStyle w:val="CharAttribute501"/>
          <w:rFonts w:eastAsia="№Е" w:hAnsi="Times New Roman"/>
          <w:i w:val="0"/>
          <w:szCs w:val="28"/>
          <w:u w:val="none"/>
          <w:lang w:val="ru-RU"/>
        </w:rPr>
        <w:t xml:space="preserve">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</w:t>
      </w:r>
      <w:r w:rsidR="00B96D34" w:rsidRPr="006E1C1A">
        <w:rPr>
          <w:rStyle w:val="CharAttribute501"/>
          <w:rFonts w:eastAsia="№Е" w:hAnsi="Times New Roman"/>
          <w:i w:val="0"/>
          <w:szCs w:val="28"/>
          <w:u w:val="none"/>
          <w:lang w:val="ru-RU"/>
        </w:rPr>
        <w:t>;</w:t>
      </w:r>
      <w:proofErr w:type="gramEnd"/>
    </w:p>
    <w:p w:rsidR="000D19C7" w:rsidRPr="006E1C1A" w:rsidRDefault="000D19C7" w:rsidP="0042604F">
      <w:pPr>
        <w:pStyle w:val="aa"/>
        <w:spacing w:before="0" w:after="0" w:line="336" w:lineRule="auto"/>
        <w:ind w:left="0" w:right="-1" w:firstLine="709"/>
        <w:rPr>
          <w:rStyle w:val="CharAttribute501"/>
          <w:rFonts w:eastAsia="№Е" w:hAnsi="Times New Roman"/>
          <w:b/>
          <w:bCs/>
          <w:iCs/>
          <w:szCs w:val="28"/>
          <w:u w:val="none"/>
          <w:lang w:val="ru-RU"/>
        </w:rPr>
      </w:pPr>
      <w:r w:rsidRPr="006E1C1A">
        <w:rPr>
          <w:rFonts w:ascii="Times New Roman" w:hAnsi="Times New Roman"/>
          <w:sz w:val="28"/>
          <w:szCs w:val="28"/>
          <w:lang w:val="ru-RU"/>
        </w:rPr>
        <w:t xml:space="preserve">коррекция поведения </w:t>
      </w:r>
      <w:r w:rsidR="003A32F3" w:rsidRPr="006E1C1A">
        <w:rPr>
          <w:rFonts w:ascii="Times New Roman" w:hAnsi="Times New Roman"/>
          <w:sz w:val="28"/>
          <w:szCs w:val="28"/>
          <w:lang w:val="ru-RU"/>
        </w:rPr>
        <w:t>обучающегося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 через частные беседы с ним, </w:t>
      </w:r>
      <w:r w:rsidR="00D32C53" w:rsidRPr="006E1C1A">
        <w:rPr>
          <w:rFonts w:ascii="Times New Roman" w:hAnsi="Times New Roman"/>
          <w:sz w:val="28"/>
          <w:szCs w:val="28"/>
          <w:lang w:val="ru-RU"/>
        </w:rPr>
        <w:br/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его родителями или законными представителями, с другими </w:t>
      </w:r>
      <w:r w:rsidR="006D000B" w:rsidRPr="006E1C1A">
        <w:rPr>
          <w:rFonts w:ascii="Times New Roman" w:hAnsi="Times New Roman"/>
          <w:sz w:val="28"/>
          <w:szCs w:val="28"/>
          <w:lang w:val="ru-RU"/>
        </w:rPr>
        <w:t>обучающимися</w:t>
      </w:r>
      <w:r w:rsidRPr="006E1C1A">
        <w:rPr>
          <w:rFonts w:ascii="Times New Roman" w:hAnsi="Times New Roman"/>
          <w:sz w:val="28"/>
          <w:szCs w:val="28"/>
          <w:lang w:val="ru-RU"/>
        </w:rPr>
        <w:t xml:space="preserve"> класса; через включение в проводимые тренинги общения; через предложение взять на себя ответственность за то или иное поручение в классе.</w:t>
      </w:r>
    </w:p>
    <w:p w:rsidR="00D32C53" w:rsidRPr="006E1C1A" w:rsidRDefault="00E81C16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b/>
          <w:bCs/>
          <w:i/>
          <w:iCs/>
          <w:sz w:val="28"/>
          <w:szCs w:val="28"/>
          <w:lang w:val="ru-RU"/>
        </w:rPr>
      </w:pPr>
      <w:r w:rsidRPr="00494499">
        <w:rPr>
          <w:rFonts w:ascii="Times New Roman"/>
          <w:b/>
          <w:bCs/>
          <w:i/>
          <w:iCs/>
          <w:sz w:val="28"/>
          <w:szCs w:val="28"/>
          <w:lang w:val="ru-RU"/>
        </w:rPr>
        <w:t>Работа с учителями</w:t>
      </w:r>
      <w:r w:rsidRPr="003672B3">
        <w:rPr>
          <w:rFonts w:ascii="Times New Roman"/>
          <w:b/>
          <w:bCs/>
          <w:i/>
          <w:iCs/>
          <w:sz w:val="28"/>
          <w:szCs w:val="28"/>
          <w:lang w:val="ru-RU"/>
        </w:rPr>
        <w:t>-предметниками</w:t>
      </w:r>
      <w:r w:rsidR="000D19C7" w:rsidRPr="00494499">
        <w:rPr>
          <w:rFonts w:ascii="Times New Roman"/>
          <w:b/>
          <w:bCs/>
          <w:i/>
          <w:iCs/>
          <w:sz w:val="28"/>
          <w:szCs w:val="28"/>
          <w:lang w:val="ru-RU"/>
        </w:rPr>
        <w:t xml:space="preserve"> в классе:</w:t>
      </w:r>
    </w:p>
    <w:p w:rsidR="00D32C53" w:rsidRPr="006E1C1A" w:rsidRDefault="000D19C7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sz w:val="28"/>
          <w:szCs w:val="28"/>
          <w:lang w:val="ru-RU"/>
        </w:rPr>
      </w:pPr>
      <w:r w:rsidRPr="006E1C1A">
        <w:rPr>
          <w:rFonts w:ascii="Times New Roman"/>
          <w:sz w:val="28"/>
          <w:szCs w:val="28"/>
          <w:lang w:val="ru-RU"/>
        </w:rPr>
        <w:t xml:space="preserve">регулярные консультации классного руководителя с учителями-предметниками, направленные на формирование единства мнений и требований </w:t>
      </w:r>
      <w:r w:rsidR="000472E0" w:rsidRPr="006E1C1A">
        <w:rPr>
          <w:rFonts w:ascii="Times New Roman"/>
          <w:sz w:val="28"/>
          <w:szCs w:val="28"/>
          <w:lang w:val="ru-RU"/>
        </w:rPr>
        <w:t>педагогических работников</w:t>
      </w:r>
      <w:r w:rsidRPr="006E1C1A">
        <w:rPr>
          <w:rFonts w:ascii="Times New Roman"/>
          <w:sz w:val="28"/>
          <w:szCs w:val="28"/>
          <w:lang w:val="ru-RU"/>
        </w:rPr>
        <w:t xml:space="preserve"> по ключевым вопросам воспитания, </w:t>
      </w:r>
      <w:r w:rsidR="003672B3">
        <w:rPr>
          <w:rFonts w:ascii="Times New Roman"/>
          <w:sz w:val="28"/>
          <w:szCs w:val="28"/>
          <w:lang w:val="ru-RU"/>
        </w:rPr>
        <w:br/>
      </w:r>
      <w:r w:rsidRPr="006E1C1A">
        <w:rPr>
          <w:rFonts w:ascii="Times New Roman"/>
          <w:sz w:val="28"/>
          <w:szCs w:val="28"/>
          <w:lang w:val="ru-RU"/>
        </w:rPr>
        <w:t>на предупреждение и разрешение конфликтов между учителями</w:t>
      </w:r>
      <w:r w:rsidR="00C4576F" w:rsidRPr="006E1C1A">
        <w:rPr>
          <w:rFonts w:ascii="Times New Roman"/>
          <w:sz w:val="28"/>
          <w:szCs w:val="28"/>
          <w:lang w:val="ru-RU"/>
        </w:rPr>
        <w:t>-предметниками</w:t>
      </w:r>
      <w:r w:rsidRPr="006E1C1A">
        <w:rPr>
          <w:rFonts w:ascii="Times New Roman"/>
          <w:sz w:val="28"/>
          <w:szCs w:val="28"/>
          <w:lang w:val="ru-RU"/>
        </w:rPr>
        <w:t xml:space="preserve"> </w:t>
      </w:r>
      <w:r w:rsidR="003672B3">
        <w:rPr>
          <w:rFonts w:ascii="Times New Roman"/>
          <w:sz w:val="28"/>
          <w:szCs w:val="28"/>
          <w:lang w:val="ru-RU"/>
        </w:rPr>
        <w:br/>
      </w:r>
      <w:r w:rsidRPr="006E1C1A">
        <w:rPr>
          <w:rFonts w:ascii="Times New Roman"/>
          <w:sz w:val="28"/>
          <w:szCs w:val="28"/>
          <w:lang w:val="ru-RU"/>
        </w:rPr>
        <w:t xml:space="preserve">и </w:t>
      </w:r>
      <w:r w:rsidR="006D000B" w:rsidRPr="006E1C1A">
        <w:rPr>
          <w:rFonts w:ascii="Times New Roman"/>
          <w:sz w:val="28"/>
          <w:szCs w:val="28"/>
          <w:lang w:val="ru-RU"/>
        </w:rPr>
        <w:t>обучающимися</w:t>
      </w:r>
      <w:r w:rsidRPr="006E1C1A">
        <w:rPr>
          <w:rFonts w:ascii="Times New Roman"/>
          <w:sz w:val="28"/>
          <w:szCs w:val="28"/>
          <w:lang w:val="ru-RU"/>
        </w:rPr>
        <w:t>;</w:t>
      </w:r>
    </w:p>
    <w:p w:rsidR="00D32C53" w:rsidRPr="006E1C1A" w:rsidRDefault="000D19C7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sz w:val="28"/>
          <w:szCs w:val="28"/>
          <w:lang w:val="ru-RU"/>
        </w:rPr>
      </w:pPr>
      <w:r w:rsidRPr="006E1C1A">
        <w:rPr>
          <w:rFonts w:ascii="Times New Roman"/>
          <w:sz w:val="28"/>
          <w:szCs w:val="28"/>
          <w:lang w:val="ru-RU"/>
        </w:rPr>
        <w:t xml:space="preserve">проведение мини-педсоветов, направленных на решение конкретных проблем класса и интеграцию воспитательных влияний </w:t>
      </w:r>
      <w:proofErr w:type="gramStart"/>
      <w:r w:rsidRPr="006E1C1A">
        <w:rPr>
          <w:rFonts w:ascii="Times New Roman"/>
          <w:sz w:val="28"/>
          <w:szCs w:val="28"/>
          <w:lang w:val="ru-RU"/>
        </w:rPr>
        <w:t>на</w:t>
      </w:r>
      <w:proofErr w:type="gramEnd"/>
      <w:r w:rsidRPr="006E1C1A">
        <w:rPr>
          <w:rFonts w:ascii="Times New Roman"/>
          <w:sz w:val="28"/>
          <w:szCs w:val="28"/>
          <w:lang w:val="ru-RU"/>
        </w:rPr>
        <w:t xml:space="preserve"> обучающихся;</w:t>
      </w:r>
    </w:p>
    <w:p w:rsidR="000359FD" w:rsidRPr="006E1C1A" w:rsidRDefault="000D19C7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sz w:val="28"/>
          <w:szCs w:val="28"/>
          <w:lang w:val="ru-RU"/>
        </w:rPr>
      </w:pPr>
      <w:r w:rsidRPr="006E1C1A">
        <w:rPr>
          <w:rFonts w:ascii="Times New Roman"/>
          <w:sz w:val="28"/>
          <w:szCs w:val="28"/>
          <w:lang w:val="ru-RU"/>
        </w:rPr>
        <w:t>привлечение учителей</w:t>
      </w:r>
      <w:r w:rsidR="00C4576F" w:rsidRPr="006E1C1A">
        <w:rPr>
          <w:rFonts w:ascii="Times New Roman"/>
          <w:sz w:val="28"/>
          <w:szCs w:val="28"/>
          <w:lang w:val="ru-RU"/>
        </w:rPr>
        <w:t>-предметников</w:t>
      </w:r>
      <w:r w:rsidRPr="006E1C1A">
        <w:rPr>
          <w:rFonts w:ascii="Times New Roman"/>
          <w:sz w:val="28"/>
          <w:szCs w:val="28"/>
          <w:lang w:val="ru-RU"/>
        </w:rPr>
        <w:t xml:space="preserve"> к участию во </w:t>
      </w:r>
      <w:proofErr w:type="spellStart"/>
      <w:r w:rsidRPr="006E1C1A">
        <w:rPr>
          <w:rFonts w:ascii="Times New Roman"/>
          <w:sz w:val="28"/>
          <w:szCs w:val="28"/>
          <w:lang w:val="ru-RU"/>
        </w:rPr>
        <w:t>внутриклассных</w:t>
      </w:r>
      <w:proofErr w:type="spellEnd"/>
      <w:r w:rsidRPr="006E1C1A">
        <w:rPr>
          <w:rFonts w:ascii="Times New Roman"/>
          <w:sz w:val="28"/>
          <w:szCs w:val="28"/>
          <w:lang w:val="ru-RU"/>
        </w:rPr>
        <w:t xml:space="preserve"> делах, дающих </w:t>
      </w:r>
      <w:r w:rsidR="00C4576F" w:rsidRPr="006E1C1A">
        <w:rPr>
          <w:rFonts w:ascii="Times New Roman"/>
          <w:sz w:val="28"/>
          <w:szCs w:val="28"/>
          <w:lang w:val="ru-RU"/>
        </w:rPr>
        <w:t>педагогическим работникам</w:t>
      </w:r>
      <w:r w:rsidRPr="006E1C1A">
        <w:rPr>
          <w:rFonts w:ascii="Times New Roman"/>
          <w:sz w:val="28"/>
          <w:szCs w:val="28"/>
          <w:lang w:val="ru-RU"/>
        </w:rPr>
        <w:t xml:space="preserve"> возможность лучше узнавать и понимать своих</w:t>
      </w:r>
      <w:r w:rsidR="000359FD" w:rsidRPr="006E1C1A">
        <w:rPr>
          <w:rFonts w:ascii="Times New Roman"/>
          <w:sz w:val="28"/>
          <w:szCs w:val="28"/>
          <w:lang w:val="ru-RU"/>
        </w:rPr>
        <w:t xml:space="preserve"> обучающихся</w:t>
      </w:r>
      <w:r w:rsidRPr="006E1C1A">
        <w:rPr>
          <w:rFonts w:ascii="Times New Roman"/>
          <w:sz w:val="28"/>
          <w:szCs w:val="28"/>
          <w:lang w:val="ru-RU"/>
        </w:rPr>
        <w:t xml:space="preserve">, увидев </w:t>
      </w:r>
      <w:r w:rsidR="00C4576F" w:rsidRPr="006E1C1A">
        <w:rPr>
          <w:rFonts w:ascii="Times New Roman"/>
          <w:sz w:val="28"/>
          <w:szCs w:val="28"/>
          <w:lang w:val="ru-RU"/>
        </w:rPr>
        <w:t xml:space="preserve">их в иной, отличной </w:t>
      </w:r>
      <w:proofErr w:type="gramStart"/>
      <w:r w:rsidR="00C4576F" w:rsidRPr="006E1C1A">
        <w:rPr>
          <w:rFonts w:ascii="Times New Roman"/>
          <w:sz w:val="28"/>
          <w:szCs w:val="28"/>
          <w:lang w:val="ru-RU"/>
        </w:rPr>
        <w:t>от</w:t>
      </w:r>
      <w:proofErr w:type="gramEnd"/>
      <w:r w:rsidR="00C4576F" w:rsidRPr="006E1C1A">
        <w:rPr>
          <w:rFonts w:ascii="Times New Roman"/>
          <w:sz w:val="28"/>
          <w:szCs w:val="28"/>
          <w:lang w:val="ru-RU"/>
        </w:rPr>
        <w:t xml:space="preserve"> учебной, </w:t>
      </w:r>
      <w:r w:rsidRPr="006E1C1A">
        <w:rPr>
          <w:rFonts w:ascii="Times New Roman"/>
          <w:sz w:val="28"/>
          <w:szCs w:val="28"/>
          <w:lang w:val="ru-RU"/>
        </w:rPr>
        <w:t>обстановке;</w:t>
      </w:r>
    </w:p>
    <w:p w:rsidR="000D19C7" w:rsidRPr="00494499" w:rsidRDefault="000D19C7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b/>
          <w:bCs/>
          <w:iCs/>
          <w:sz w:val="28"/>
          <w:szCs w:val="28"/>
          <w:u w:val="single"/>
          <w:lang w:val="ru-RU"/>
        </w:rPr>
      </w:pPr>
      <w:r w:rsidRPr="006E1C1A">
        <w:rPr>
          <w:rFonts w:ascii="Times New Roman"/>
          <w:sz w:val="28"/>
          <w:szCs w:val="28"/>
          <w:lang w:val="ru-RU"/>
        </w:rPr>
        <w:t>привлечение учителей</w:t>
      </w:r>
      <w:r w:rsidR="00C4576F" w:rsidRPr="006E1C1A">
        <w:rPr>
          <w:rFonts w:ascii="Times New Roman"/>
          <w:sz w:val="28"/>
          <w:szCs w:val="28"/>
          <w:lang w:val="ru-RU"/>
        </w:rPr>
        <w:t>-предметников</w:t>
      </w:r>
      <w:r w:rsidRPr="006E1C1A">
        <w:rPr>
          <w:rFonts w:ascii="Times New Roman"/>
          <w:sz w:val="28"/>
          <w:szCs w:val="28"/>
          <w:lang w:val="ru-RU"/>
        </w:rPr>
        <w:t xml:space="preserve"> к участию в родительских собраниях класса для объединения усилий в деле обучения и воспитания обучающихся.</w:t>
      </w:r>
    </w:p>
    <w:p w:rsidR="000359FD" w:rsidRPr="006E1C1A" w:rsidRDefault="000D19C7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b/>
          <w:bCs/>
          <w:i/>
          <w:iCs/>
          <w:sz w:val="28"/>
          <w:szCs w:val="28"/>
          <w:lang w:val="ru-RU"/>
        </w:rPr>
      </w:pPr>
      <w:r w:rsidRPr="00494499">
        <w:rPr>
          <w:rFonts w:ascii="Times New Roman"/>
          <w:b/>
          <w:bCs/>
          <w:i/>
          <w:iCs/>
          <w:sz w:val="28"/>
          <w:szCs w:val="28"/>
          <w:lang w:val="ru-RU"/>
        </w:rPr>
        <w:t>Работа с родителями обучающихся ил</w:t>
      </w:r>
      <w:r w:rsidR="000359FD" w:rsidRPr="00494499">
        <w:rPr>
          <w:rFonts w:ascii="Times New Roman"/>
          <w:b/>
          <w:bCs/>
          <w:i/>
          <w:iCs/>
          <w:sz w:val="28"/>
          <w:szCs w:val="28"/>
          <w:lang w:val="ru-RU"/>
        </w:rPr>
        <w:t>и их законными представителями:</w:t>
      </w:r>
    </w:p>
    <w:p w:rsidR="000359FD" w:rsidRPr="006E1C1A" w:rsidRDefault="000D19C7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sz w:val="28"/>
          <w:szCs w:val="28"/>
          <w:lang w:val="ru-RU"/>
        </w:rPr>
      </w:pPr>
      <w:r w:rsidRPr="006E1C1A">
        <w:rPr>
          <w:rFonts w:ascii="Times New Roman"/>
          <w:sz w:val="28"/>
          <w:szCs w:val="28"/>
          <w:lang w:val="ru-RU"/>
        </w:rPr>
        <w:t xml:space="preserve">регулярное информирование родителей о школьных успехах </w:t>
      </w:r>
      <w:r w:rsidR="000359FD" w:rsidRPr="006E1C1A">
        <w:rPr>
          <w:rFonts w:ascii="Times New Roman"/>
          <w:sz w:val="28"/>
          <w:szCs w:val="28"/>
          <w:lang w:val="ru-RU"/>
        </w:rPr>
        <w:br/>
      </w:r>
      <w:r w:rsidRPr="006E1C1A">
        <w:rPr>
          <w:rFonts w:ascii="Times New Roman"/>
          <w:sz w:val="28"/>
          <w:szCs w:val="28"/>
          <w:lang w:val="ru-RU"/>
        </w:rPr>
        <w:t>и проблемах их обучающихся, о жизни класса в целом;</w:t>
      </w:r>
    </w:p>
    <w:p w:rsidR="000359FD" w:rsidRPr="006E1C1A" w:rsidRDefault="000D19C7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sz w:val="28"/>
          <w:szCs w:val="28"/>
          <w:lang w:val="ru-RU"/>
        </w:rPr>
      </w:pPr>
      <w:r w:rsidRPr="006E1C1A">
        <w:rPr>
          <w:rFonts w:ascii="Times New Roman"/>
          <w:sz w:val="28"/>
          <w:szCs w:val="28"/>
          <w:lang w:val="ru-RU"/>
        </w:rPr>
        <w:t xml:space="preserve">помощь родителям обучающихся или их законным представителям </w:t>
      </w:r>
      <w:r w:rsidR="000359FD" w:rsidRPr="006E1C1A">
        <w:rPr>
          <w:rFonts w:ascii="Times New Roman"/>
          <w:sz w:val="28"/>
          <w:szCs w:val="28"/>
          <w:lang w:val="ru-RU"/>
        </w:rPr>
        <w:br/>
      </w:r>
      <w:r w:rsidRPr="006E1C1A">
        <w:rPr>
          <w:rFonts w:ascii="Times New Roman"/>
          <w:sz w:val="28"/>
          <w:szCs w:val="28"/>
          <w:lang w:val="ru-RU"/>
        </w:rPr>
        <w:t xml:space="preserve">в регулировании отношений между ними, администрацией школы и учителями-предметниками; </w:t>
      </w:r>
    </w:p>
    <w:p w:rsidR="000359FD" w:rsidRPr="006E1C1A" w:rsidRDefault="000D19C7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sz w:val="28"/>
          <w:szCs w:val="28"/>
          <w:lang w:val="ru-RU"/>
        </w:rPr>
      </w:pPr>
      <w:r w:rsidRPr="006E1C1A">
        <w:rPr>
          <w:rFonts w:ascii="Times New Roman"/>
          <w:sz w:val="28"/>
          <w:szCs w:val="28"/>
          <w:lang w:val="ru-RU"/>
        </w:rPr>
        <w:lastRenderedPageBreak/>
        <w:t>организация родительских собраний, происходящих в режиме обсуждения наиболее острых проблем обучения и воспитания обучающихся;</w:t>
      </w:r>
    </w:p>
    <w:p w:rsidR="000359FD" w:rsidRPr="006E1C1A" w:rsidRDefault="000D19C7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sz w:val="28"/>
          <w:szCs w:val="28"/>
          <w:lang w:val="ru-RU"/>
        </w:rPr>
      </w:pPr>
      <w:r w:rsidRPr="006E1C1A">
        <w:rPr>
          <w:rFonts w:ascii="Times New Roman"/>
          <w:sz w:val="28"/>
          <w:szCs w:val="28"/>
          <w:lang w:val="ru-RU"/>
        </w:rPr>
        <w:t xml:space="preserve">создание и организация работы родительских комитетов классов, участвующих в управлении </w:t>
      </w:r>
      <w:r w:rsidR="009D576A">
        <w:rPr>
          <w:rFonts w:ascii="Times New Roman"/>
          <w:sz w:val="28"/>
          <w:szCs w:val="28"/>
          <w:lang w:val="ru-RU"/>
        </w:rPr>
        <w:t>школой</w:t>
      </w:r>
      <w:r w:rsidRPr="006E1C1A">
        <w:rPr>
          <w:rFonts w:ascii="Times New Roman"/>
          <w:sz w:val="28"/>
          <w:szCs w:val="28"/>
          <w:lang w:val="ru-RU"/>
        </w:rPr>
        <w:t xml:space="preserve"> и решении вопросов воспитания и обучения их обучающихся;</w:t>
      </w:r>
    </w:p>
    <w:p w:rsidR="000359FD" w:rsidRPr="006E1C1A" w:rsidRDefault="000D19C7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sz w:val="28"/>
          <w:szCs w:val="28"/>
          <w:lang w:val="ru-RU"/>
        </w:rPr>
      </w:pPr>
      <w:r w:rsidRPr="006E1C1A">
        <w:rPr>
          <w:rFonts w:ascii="Times New Roman"/>
          <w:sz w:val="28"/>
          <w:szCs w:val="28"/>
          <w:lang w:val="ru-RU"/>
        </w:rPr>
        <w:t>привлечение членов семей обучающихся к организации и проведению дел класса;</w:t>
      </w:r>
    </w:p>
    <w:p w:rsidR="006D000B" w:rsidRPr="00494499" w:rsidRDefault="000D19C7" w:rsidP="0042604F">
      <w:pPr>
        <w:pStyle w:val="a3"/>
        <w:tabs>
          <w:tab w:val="left" w:pos="851"/>
          <w:tab w:val="left" w:pos="1310"/>
        </w:tabs>
        <w:spacing w:line="336" w:lineRule="auto"/>
        <w:ind w:left="0" w:right="175" w:firstLine="709"/>
        <w:rPr>
          <w:rFonts w:ascii="Times New Roman"/>
          <w:b/>
          <w:bCs/>
          <w:i/>
          <w:iCs/>
          <w:sz w:val="28"/>
          <w:szCs w:val="28"/>
          <w:lang w:val="ru-RU"/>
        </w:rPr>
      </w:pPr>
      <w:r w:rsidRPr="006E1C1A">
        <w:rPr>
          <w:rFonts w:ascii="Times New Roman"/>
          <w:sz w:val="28"/>
          <w:szCs w:val="28"/>
          <w:lang w:val="ru-RU"/>
        </w:rPr>
        <w:t>организация на базе класса семейных праздников, конкурсов, соревнований, направленных на сплочение семьи и школы.</w:t>
      </w:r>
    </w:p>
    <w:p w:rsidR="000D19C7" w:rsidRPr="006E1C1A" w:rsidRDefault="000D19C7" w:rsidP="0042604F">
      <w:pPr>
        <w:wordWrap/>
        <w:spacing w:line="336" w:lineRule="auto"/>
        <w:jc w:val="center"/>
        <w:rPr>
          <w:b/>
          <w:color w:val="000000"/>
          <w:w w:val="0"/>
          <w:sz w:val="28"/>
          <w:szCs w:val="28"/>
          <w:lang w:val="ru-RU"/>
        </w:rPr>
      </w:pPr>
      <w:r w:rsidRPr="006E1C1A">
        <w:rPr>
          <w:b/>
          <w:color w:val="000000"/>
          <w:w w:val="0"/>
          <w:sz w:val="28"/>
          <w:szCs w:val="28"/>
          <w:lang w:val="ru-RU"/>
        </w:rPr>
        <w:t xml:space="preserve">Модуль 3.3. </w:t>
      </w:r>
      <w:bookmarkStart w:id="0" w:name="_Hlk30338243"/>
      <w:r w:rsidRPr="006E1C1A">
        <w:rPr>
          <w:b/>
          <w:color w:val="000000"/>
          <w:w w:val="0"/>
          <w:sz w:val="28"/>
          <w:szCs w:val="28"/>
          <w:lang w:val="ru-RU"/>
        </w:rPr>
        <w:t>«Курсы внеурочной деятельности»</w:t>
      </w:r>
      <w:bookmarkEnd w:id="0"/>
    </w:p>
    <w:p w:rsidR="000D19C7" w:rsidRPr="006E1C1A" w:rsidRDefault="000D19C7" w:rsidP="0042604F">
      <w:pPr>
        <w:wordWrap/>
        <w:spacing w:line="336" w:lineRule="auto"/>
        <w:ind w:right="-1"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Воспитание на занятиях школьных курсов внеурочной деятельности осуществляется преимущественно </w:t>
      </w:r>
      <w:proofErr w:type="gramStart"/>
      <w:r w:rsidRPr="006E1C1A">
        <w:rPr>
          <w:sz w:val="28"/>
          <w:szCs w:val="28"/>
          <w:lang w:val="ru-RU"/>
        </w:rPr>
        <w:t>через</w:t>
      </w:r>
      <w:proofErr w:type="gramEnd"/>
      <w:r w:rsidRPr="006E1C1A">
        <w:rPr>
          <w:sz w:val="28"/>
          <w:szCs w:val="28"/>
          <w:lang w:val="ru-RU"/>
        </w:rPr>
        <w:t xml:space="preserve">: </w:t>
      </w:r>
    </w:p>
    <w:p w:rsidR="000D19C7" w:rsidRPr="006E1C1A" w:rsidRDefault="000D19C7" w:rsidP="0042604F">
      <w:pPr>
        <w:wordWrap/>
        <w:spacing w:line="336" w:lineRule="auto"/>
        <w:ind w:right="-1" w:firstLine="709"/>
        <w:rPr>
          <w:sz w:val="28"/>
          <w:szCs w:val="28"/>
          <w:lang w:val="ru-RU"/>
        </w:rPr>
      </w:pPr>
      <w:proofErr w:type="gramStart"/>
      <w:r w:rsidRPr="006E1C1A">
        <w:rPr>
          <w:sz w:val="28"/>
          <w:szCs w:val="28"/>
          <w:lang w:val="ru-RU"/>
        </w:rPr>
        <w:t xml:space="preserve">вовлечение обучающихся в интересную и полезную для них деятельность, которая предоставит им возможность </w:t>
      </w:r>
      <w:proofErr w:type="spellStart"/>
      <w:r w:rsidRPr="006E1C1A">
        <w:rPr>
          <w:sz w:val="28"/>
          <w:szCs w:val="28"/>
          <w:lang w:val="ru-RU"/>
        </w:rPr>
        <w:t>самореализоваться</w:t>
      </w:r>
      <w:proofErr w:type="spellEnd"/>
      <w:r w:rsidRPr="006E1C1A">
        <w:rPr>
          <w:sz w:val="28"/>
          <w:szCs w:val="28"/>
          <w:lang w:val="ru-RU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  <w:proofErr w:type="gramEnd"/>
    </w:p>
    <w:p w:rsidR="000D19C7" w:rsidRPr="006E1C1A" w:rsidRDefault="000D19C7" w:rsidP="0042604F">
      <w:pPr>
        <w:wordWrap/>
        <w:spacing w:line="336" w:lineRule="auto"/>
        <w:ind w:right="-1" w:firstLine="709"/>
        <w:rPr>
          <w:rStyle w:val="CharAttribute0"/>
          <w:rFonts w:eastAsia="Batang"/>
          <w:szCs w:val="28"/>
          <w:lang w:val="ru-RU"/>
        </w:rPr>
      </w:pPr>
      <w:r w:rsidRPr="006E1C1A">
        <w:rPr>
          <w:rStyle w:val="CharAttribute0"/>
          <w:rFonts w:eastAsia="Batang"/>
          <w:szCs w:val="28"/>
          <w:lang w:val="ru-RU"/>
        </w:rPr>
        <w:t xml:space="preserve">формирование в </w:t>
      </w:r>
      <w:r w:rsidRPr="006E1C1A">
        <w:rPr>
          <w:sz w:val="28"/>
          <w:szCs w:val="28"/>
          <w:lang w:val="ru-RU"/>
        </w:rPr>
        <w:t>кружках, секциях, клубах, студиях и т.п. детско-взрослых общностей,</w:t>
      </w:r>
      <w:r w:rsidRPr="006E1C1A">
        <w:rPr>
          <w:rStyle w:val="CharAttribute502"/>
          <w:rFonts w:eastAsia="Batang"/>
          <w:szCs w:val="28"/>
          <w:lang w:val="ru-RU"/>
        </w:rPr>
        <w:t xml:space="preserve"> </w:t>
      </w:r>
      <w:r w:rsidRPr="006E1C1A">
        <w:rPr>
          <w:rStyle w:val="CharAttribute0"/>
          <w:rFonts w:eastAsia="Batang"/>
          <w:szCs w:val="28"/>
          <w:lang w:val="ru-RU"/>
        </w:rPr>
        <w:t xml:space="preserve">которые </w:t>
      </w:r>
      <w:r w:rsidRPr="006E1C1A">
        <w:rPr>
          <w:sz w:val="28"/>
          <w:szCs w:val="28"/>
          <w:lang w:val="ru-RU"/>
        </w:rPr>
        <w:t xml:space="preserve">могли бы </w:t>
      </w:r>
      <w:r w:rsidRPr="006E1C1A">
        <w:rPr>
          <w:rStyle w:val="CharAttribute0"/>
          <w:rFonts w:eastAsia="Batang"/>
          <w:szCs w:val="28"/>
          <w:lang w:val="ru-RU"/>
        </w:rPr>
        <w:t xml:space="preserve">объединять обучающихся и </w:t>
      </w:r>
      <w:r w:rsidR="000472E0" w:rsidRPr="006E1C1A">
        <w:rPr>
          <w:rStyle w:val="CharAttribute0"/>
          <w:rFonts w:eastAsia="Batang"/>
          <w:szCs w:val="28"/>
          <w:lang w:val="ru-RU"/>
        </w:rPr>
        <w:t>педагогических работников</w:t>
      </w:r>
      <w:r w:rsidRPr="006E1C1A">
        <w:rPr>
          <w:rStyle w:val="CharAttribute0"/>
          <w:rFonts w:eastAsia="Batang"/>
          <w:szCs w:val="28"/>
          <w:lang w:val="ru-RU"/>
        </w:rPr>
        <w:t xml:space="preserve"> общими позитивными эмоциями и доверительными отношениями друг </w:t>
      </w:r>
      <w:r w:rsidR="003672B3">
        <w:rPr>
          <w:rStyle w:val="CharAttribute0"/>
          <w:rFonts w:eastAsia="Batang"/>
          <w:szCs w:val="28"/>
          <w:lang w:val="ru-RU"/>
        </w:rPr>
        <w:br/>
      </w:r>
      <w:r w:rsidRPr="006E1C1A">
        <w:rPr>
          <w:rStyle w:val="CharAttribute0"/>
          <w:rFonts w:eastAsia="Batang"/>
          <w:szCs w:val="28"/>
          <w:lang w:val="ru-RU"/>
        </w:rPr>
        <w:t>к другу;</w:t>
      </w:r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sz w:val="28"/>
          <w:szCs w:val="28"/>
          <w:lang w:val="ru-RU"/>
        </w:rPr>
      </w:pPr>
      <w:r w:rsidRPr="006E1C1A">
        <w:rPr>
          <w:rStyle w:val="CharAttribute0"/>
          <w:rFonts w:eastAsia="Batang"/>
          <w:szCs w:val="28"/>
          <w:lang w:val="ru-RU"/>
        </w:rPr>
        <w:t>создание в</w:t>
      </w:r>
      <w:r w:rsidRPr="006E1C1A">
        <w:rPr>
          <w:sz w:val="28"/>
          <w:szCs w:val="28"/>
          <w:lang w:val="ru-RU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поддержку в детских </w:t>
      </w:r>
      <w:proofErr w:type="gramStart"/>
      <w:r w:rsidRPr="006E1C1A">
        <w:rPr>
          <w:sz w:val="28"/>
          <w:szCs w:val="28"/>
          <w:lang w:val="ru-RU"/>
        </w:rPr>
        <w:t>объединениях</w:t>
      </w:r>
      <w:proofErr w:type="gramEnd"/>
      <w:r w:rsidRPr="006E1C1A">
        <w:rPr>
          <w:sz w:val="28"/>
          <w:szCs w:val="28"/>
          <w:lang w:val="ru-RU"/>
        </w:rPr>
        <w:t xml:space="preserve"> обучающихся с ярко выраженной лидерской позицией и установкой на сохранение и поддержание накопленных социально значимых традиций; </w:t>
      </w:r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поощрение </w:t>
      </w:r>
      <w:r w:rsidR="00C4576F" w:rsidRPr="006E1C1A">
        <w:rPr>
          <w:color w:val="000000"/>
          <w:w w:val="0"/>
          <w:sz w:val="28"/>
          <w:szCs w:val="28"/>
          <w:lang w:val="ru-RU"/>
        </w:rPr>
        <w:t>педагогическими работниками</w:t>
      </w:r>
      <w:r w:rsidRPr="006E1C1A">
        <w:rPr>
          <w:sz w:val="28"/>
          <w:szCs w:val="28"/>
          <w:lang w:val="ru-RU"/>
        </w:rPr>
        <w:t xml:space="preserve"> детских инициатив и детского самоуправления. </w:t>
      </w:r>
    </w:p>
    <w:p w:rsidR="000D19C7" w:rsidRPr="006E1C1A" w:rsidRDefault="000D19C7" w:rsidP="0042604F">
      <w:pPr>
        <w:wordWrap/>
        <w:spacing w:line="336" w:lineRule="auto"/>
        <w:ind w:firstLine="709"/>
        <w:rPr>
          <w:i/>
          <w:sz w:val="28"/>
          <w:szCs w:val="28"/>
          <w:lang w:val="ru-RU"/>
        </w:rPr>
      </w:pPr>
      <w:r w:rsidRPr="006E1C1A">
        <w:rPr>
          <w:rStyle w:val="CharAttribute511"/>
          <w:rFonts w:eastAsia="№Е"/>
          <w:szCs w:val="28"/>
          <w:lang w:val="ru-RU"/>
        </w:rPr>
        <w:t xml:space="preserve">Реализация воспитательного потенциала курсов внеурочной деятельности происходит в рамках следующих выбранных </w:t>
      </w:r>
      <w:proofErr w:type="gramStart"/>
      <w:r w:rsidR="00AF012F" w:rsidRPr="006E1C1A">
        <w:rPr>
          <w:rStyle w:val="CharAttribute511"/>
          <w:rFonts w:eastAsia="№Е"/>
          <w:szCs w:val="28"/>
          <w:lang w:val="ru-RU"/>
        </w:rPr>
        <w:t>обучающимися</w:t>
      </w:r>
      <w:proofErr w:type="gramEnd"/>
      <w:r w:rsidR="00AF012F" w:rsidRPr="006E1C1A">
        <w:rPr>
          <w:rStyle w:val="CharAttribute511"/>
          <w:rFonts w:eastAsia="№Е"/>
          <w:szCs w:val="28"/>
          <w:lang w:val="ru-RU"/>
        </w:rPr>
        <w:t xml:space="preserve"> </w:t>
      </w:r>
      <w:r w:rsidRPr="006E1C1A">
        <w:rPr>
          <w:rStyle w:val="CharAttribute511"/>
          <w:rFonts w:eastAsia="№Е"/>
          <w:szCs w:val="28"/>
          <w:lang w:val="ru-RU"/>
        </w:rPr>
        <w:t>ее видов</w:t>
      </w:r>
      <w:r w:rsidR="009D576A">
        <w:rPr>
          <w:rStyle w:val="CharAttribute511"/>
          <w:rFonts w:eastAsia="№Е"/>
          <w:szCs w:val="28"/>
          <w:lang w:val="ru-RU"/>
        </w:rPr>
        <w:t>:</w:t>
      </w:r>
    </w:p>
    <w:p w:rsidR="000D19C7" w:rsidRPr="006E1C1A" w:rsidRDefault="000D19C7" w:rsidP="0042604F">
      <w:pPr>
        <w:tabs>
          <w:tab w:val="left" w:pos="1310"/>
        </w:tabs>
        <w:wordWrap/>
        <w:spacing w:line="336" w:lineRule="auto"/>
        <w:ind w:firstLine="709"/>
        <w:rPr>
          <w:rStyle w:val="CharAttribute501"/>
          <w:rFonts w:eastAsia="№Е"/>
          <w:i w:val="0"/>
          <w:szCs w:val="28"/>
          <w:lang w:val="ru-RU"/>
        </w:rPr>
      </w:pPr>
      <w:r w:rsidRPr="006E1C1A">
        <w:rPr>
          <w:rStyle w:val="CharAttribute501"/>
          <w:rFonts w:eastAsia="№Е"/>
          <w:b/>
          <w:szCs w:val="28"/>
          <w:u w:val="none"/>
          <w:lang w:val="ru-RU"/>
        </w:rPr>
        <w:t xml:space="preserve">Познавательная деятельность. </w:t>
      </w:r>
      <w:proofErr w:type="gramStart"/>
      <w:r w:rsidRPr="006E1C1A">
        <w:rPr>
          <w:sz w:val="28"/>
          <w:szCs w:val="28"/>
          <w:lang w:val="ru-RU"/>
        </w:rPr>
        <w:t xml:space="preserve">Курсы внеурочной деятельности, направленные на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передачу </w:t>
      </w:r>
      <w:r w:rsidR="00AF012F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обучающимся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социально значимых знаний,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lastRenderedPageBreak/>
        <w:t xml:space="preserve">развивающие их любознательность, позволяющие привлечь их внимание </w:t>
      </w:r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к </w:t>
      </w:r>
      <w:r w:rsidRPr="006E1C1A">
        <w:rPr>
          <w:sz w:val="28"/>
          <w:szCs w:val="28"/>
          <w:lang w:val="ru-RU"/>
        </w:rPr>
        <w:t xml:space="preserve">экономическим, политическим, экологическим, </w:t>
      </w:r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гуманитарным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проблемам нашего общества, формирующие их гуманистическое мировоззрение и научную картину мира</w:t>
      </w:r>
      <w:r w:rsidR="003C113E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(«Мир загадок», «Наука и техника», «Почемучка», «Смысловое чтение», «Калейдоскоп наук»)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.</w:t>
      </w:r>
      <w:proofErr w:type="gramEnd"/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rStyle w:val="CharAttribute501"/>
          <w:rFonts w:eastAsia="№Е"/>
          <w:b/>
          <w:i w:val="0"/>
          <w:szCs w:val="28"/>
          <w:u w:val="none"/>
          <w:lang w:val="ru-RU"/>
        </w:rPr>
      </w:pPr>
      <w:r w:rsidRPr="006E1C1A">
        <w:rPr>
          <w:rStyle w:val="CharAttribute501"/>
          <w:rFonts w:eastAsia="№Е"/>
          <w:b/>
          <w:szCs w:val="28"/>
          <w:u w:val="none"/>
          <w:lang w:val="ru-RU"/>
        </w:rPr>
        <w:t>Туристско-краеведческая деятельность</w:t>
      </w:r>
      <w:r w:rsidRPr="006E1C1A">
        <w:rPr>
          <w:rStyle w:val="CharAttribute501"/>
          <w:rFonts w:eastAsia="№Е"/>
          <w:b/>
          <w:i w:val="0"/>
          <w:szCs w:val="28"/>
          <w:u w:val="none"/>
          <w:lang w:val="ru-RU"/>
        </w:rPr>
        <w:t>.</w:t>
      </w:r>
      <w:r w:rsidRPr="006E1C1A">
        <w:rPr>
          <w:sz w:val="28"/>
          <w:szCs w:val="28"/>
          <w:lang w:val="ru-RU"/>
        </w:rPr>
        <w:t xml:space="preserve"> Курсы внеурочной деятельности, направленные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на воспитание у обучающихся любви к своему краю, его истории, культуре, природе, на развитие самостоятельности и ответственности обучающихся, формирование у них навыков </w:t>
      </w:r>
      <w:proofErr w:type="spellStart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самообслуживающего</w:t>
      </w:r>
      <w:proofErr w:type="spellEnd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труда</w:t>
      </w:r>
      <w:r w:rsidR="003C113E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(«Юный патриот»)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. </w:t>
      </w:r>
    </w:p>
    <w:p w:rsidR="000D19C7" w:rsidRDefault="000D19C7" w:rsidP="0042604F">
      <w:pPr>
        <w:tabs>
          <w:tab w:val="left" w:pos="851"/>
        </w:tabs>
        <w:wordWrap/>
        <w:spacing w:line="336" w:lineRule="auto"/>
        <w:ind w:firstLine="709"/>
        <w:rPr>
          <w:rStyle w:val="CharAttribute501"/>
          <w:rFonts w:eastAsia="№Е"/>
          <w:i w:val="0"/>
          <w:szCs w:val="28"/>
          <w:u w:val="none"/>
          <w:lang w:val="ru-RU"/>
        </w:rPr>
      </w:pPr>
      <w:r w:rsidRPr="006E1C1A">
        <w:rPr>
          <w:rStyle w:val="CharAttribute501"/>
          <w:rFonts w:eastAsia="№Е"/>
          <w:b/>
          <w:szCs w:val="28"/>
          <w:u w:val="none"/>
          <w:lang w:val="ru-RU"/>
        </w:rPr>
        <w:t xml:space="preserve">Спортивно-оздоровительная деятельность. </w:t>
      </w:r>
      <w:proofErr w:type="gramStart"/>
      <w:r w:rsidRPr="006E1C1A">
        <w:rPr>
          <w:sz w:val="28"/>
          <w:szCs w:val="28"/>
          <w:lang w:val="ru-RU"/>
        </w:rPr>
        <w:t xml:space="preserve">Курсы внеурочной деятельности, направленные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на физическое развитие обучающихся, развитие их ценностного отношения к своему здоровью, побуждение к здоровому образу жизни, </w:t>
      </w:r>
      <w:r w:rsidR="003C113E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безопасности жизнедеятельности,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воспитание силы воли, ответственности, формирование установок на защиту слабых</w:t>
      </w:r>
      <w:r w:rsidR="003C113E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(«Баскетбол», «Настольный теннис», ОФП, «Отряд</w:t>
      </w:r>
      <w:r w:rsidR="00784C82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юных пожарных</w:t>
      </w:r>
      <w:r w:rsidR="003C113E">
        <w:rPr>
          <w:rStyle w:val="CharAttribute501"/>
          <w:rFonts w:eastAsia="№Е"/>
          <w:i w:val="0"/>
          <w:szCs w:val="28"/>
          <w:u w:val="none"/>
          <w:lang w:val="ru-RU"/>
        </w:rPr>
        <w:t>»</w:t>
      </w:r>
      <w:r w:rsidR="00784C82">
        <w:rPr>
          <w:rStyle w:val="CharAttribute501"/>
          <w:rFonts w:eastAsia="№Е"/>
          <w:i w:val="0"/>
          <w:szCs w:val="28"/>
          <w:u w:val="none"/>
          <w:lang w:val="ru-RU"/>
        </w:rPr>
        <w:t>, «Юный спасатель»</w:t>
      </w:r>
      <w:r w:rsidR="003C113E">
        <w:rPr>
          <w:rStyle w:val="CharAttribute501"/>
          <w:rFonts w:eastAsia="№Е"/>
          <w:i w:val="0"/>
          <w:szCs w:val="28"/>
          <w:u w:val="none"/>
          <w:lang w:val="ru-RU"/>
        </w:rPr>
        <w:t>)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. </w:t>
      </w:r>
      <w:proofErr w:type="gramEnd"/>
    </w:p>
    <w:p w:rsidR="00784C82" w:rsidRPr="00784C82" w:rsidRDefault="00784C82" w:rsidP="0042604F">
      <w:pPr>
        <w:tabs>
          <w:tab w:val="left" w:pos="851"/>
        </w:tabs>
        <w:wordWrap/>
        <w:spacing w:line="336" w:lineRule="auto"/>
        <w:ind w:firstLine="709"/>
        <w:rPr>
          <w:rStyle w:val="CharAttribute501"/>
          <w:rFonts w:eastAsia="№Е"/>
          <w:i w:val="0"/>
          <w:szCs w:val="28"/>
          <w:u w:val="none"/>
          <w:lang w:val="ru-RU"/>
        </w:rPr>
      </w:pPr>
      <w:r w:rsidRPr="00784C82">
        <w:rPr>
          <w:rStyle w:val="CharAttribute501"/>
          <w:rFonts w:eastAsia="№Е"/>
          <w:b/>
          <w:szCs w:val="28"/>
          <w:u w:val="none"/>
          <w:lang w:val="ru-RU"/>
        </w:rPr>
        <w:t xml:space="preserve">Коррекционно-педагогическая деятельность. </w:t>
      </w:r>
      <w:r>
        <w:rPr>
          <w:rStyle w:val="CharAttribute501"/>
          <w:rFonts w:eastAsia="№Е"/>
          <w:i w:val="0"/>
          <w:szCs w:val="28"/>
          <w:u w:val="none"/>
          <w:lang w:val="ru-RU"/>
        </w:rPr>
        <w:t>Курс, направленный на коррекцию у обучающихся устной и письменной речи, психической деятельности («Логопедический пункт»)</w:t>
      </w:r>
    </w:p>
    <w:p w:rsidR="000D19C7" w:rsidRPr="006E1C1A" w:rsidRDefault="000D19C7" w:rsidP="0042604F">
      <w:pPr>
        <w:wordWrap/>
        <w:spacing w:line="336" w:lineRule="auto"/>
        <w:jc w:val="center"/>
        <w:rPr>
          <w:b/>
          <w:color w:val="000000"/>
          <w:w w:val="0"/>
          <w:sz w:val="28"/>
          <w:szCs w:val="28"/>
          <w:lang w:val="ru-RU"/>
        </w:rPr>
      </w:pPr>
      <w:r w:rsidRPr="006E1C1A">
        <w:rPr>
          <w:b/>
          <w:color w:val="000000"/>
          <w:w w:val="0"/>
          <w:sz w:val="28"/>
          <w:szCs w:val="28"/>
          <w:lang w:val="ru-RU"/>
        </w:rPr>
        <w:t>3.4. Модуль «Школьный урок»</w:t>
      </w:r>
    </w:p>
    <w:p w:rsidR="003A32F3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rStyle w:val="CharAttribute512"/>
          <w:rFonts w:eastAsia="№Е"/>
          <w:szCs w:val="28"/>
          <w:lang w:val="ru-RU"/>
        </w:rPr>
        <w:t xml:space="preserve">Реализация </w:t>
      </w:r>
      <w:r w:rsidR="00C4576F" w:rsidRPr="006E1C1A">
        <w:rPr>
          <w:color w:val="000000"/>
          <w:w w:val="0"/>
          <w:sz w:val="28"/>
          <w:szCs w:val="28"/>
          <w:lang w:val="ru-RU"/>
        </w:rPr>
        <w:t>педагогическими работниками</w:t>
      </w:r>
      <w:r w:rsidRPr="006E1C1A">
        <w:rPr>
          <w:rStyle w:val="CharAttribute512"/>
          <w:rFonts w:eastAsia="№Е"/>
          <w:szCs w:val="28"/>
          <w:lang w:val="ru-RU"/>
        </w:rPr>
        <w:t xml:space="preserve"> воспитательного потенциала урока предполагает следующее</w:t>
      </w:r>
      <w:r w:rsidRPr="006E1C1A">
        <w:rPr>
          <w:i/>
          <w:sz w:val="28"/>
          <w:szCs w:val="28"/>
          <w:lang w:val="ru-RU"/>
        </w:rPr>
        <w:t>:</w:t>
      </w:r>
    </w:p>
    <w:p w:rsidR="003A32F3" w:rsidRPr="006E1C1A" w:rsidRDefault="000D19C7" w:rsidP="0042604F">
      <w:pPr>
        <w:wordWrap/>
        <w:adjustRightInd w:val="0"/>
        <w:spacing w:line="336" w:lineRule="auto"/>
        <w:ind w:right="-1" w:firstLine="709"/>
        <w:rPr>
          <w:rStyle w:val="CharAttribute501"/>
          <w:szCs w:val="28"/>
          <w:u w:val="none"/>
          <w:lang w:val="ru-RU"/>
        </w:rPr>
      </w:pP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установление доверительных отношений между </w:t>
      </w:r>
      <w:r w:rsidR="006E1C1A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педагогическим работником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</w:t>
      </w:r>
      <w:r w:rsidR="006E1C1A" w:rsidRPr="006E1C1A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и его </w:t>
      </w:r>
      <w:proofErr w:type="gramStart"/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обучающимися</w:t>
      </w:r>
      <w:proofErr w:type="gramEnd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, способствующих позитивному восприятию </w:t>
      </w:r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обучающимися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требований и просьб </w:t>
      </w:r>
      <w:r w:rsidR="006E1C1A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педагогического работника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, привлечению их внимания </w:t>
      </w:r>
      <w:r w:rsidR="00D401BE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к обсуждаемой на уроке информации, активизации их познавательной деятельности;</w:t>
      </w:r>
    </w:p>
    <w:p w:rsidR="003A32F3" w:rsidRPr="006E1C1A" w:rsidRDefault="000D19C7" w:rsidP="0042604F">
      <w:pPr>
        <w:wordWrap/>
        <w:adjustRightInd w:val="0"/>
        <w:spacing w:line="336" w:lineRule="auto"/>
        <w:ind w:right="-1" w:firstLine="709"/>
        <w:rPr>
          <w:rStyle w:val="CharAttribute501"/>
          <w:szCs w:val="28"/>
          <w:u w:val="none"/>
          <w:lang w:val="ru-RU"/>
        </w:rPr>
      </w:pP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побуждение </w:t>
      </w:r>
      <w:proofErr w:type="gramStart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обучающихся</w:t>
      </w:r>
      <w:proofErr w:type="gramEnd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соблюдать на уроке общепринятые нормы поведения, правила общения со старшими (</w:t>
      </w:r>
      <w:r w:rsidR="006E1C1A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педагогическими работниками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) </w:t>
      </w:r>
      <w:r w:rsidR="006E1C1A" w:rsidRPr="006E1C1A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и сверстниками (</w:t>
      </w:r>
      <w:r w:rsidR="00AF012F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обучающимися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), принципы учебной дисциплины </w:t>
      </w:r>
      <w:r w:rsidR="006E1C1A" w:rsidRPr="006E1C1A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и самоорганизации; </w:t>
      </w:r>
    </w:p>
    <w:p w:rsidR="003A32F3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привлечение внимания обучающихся к ценностному аспекту изучаемых </w:t>
      </w:r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lastRenderedPageBreak/>
        <w:t>обучающимися</w:t>
      </w:r>
      <w:proofErr w:type="gramEnd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своего мнения по ее поводу, выработки своего к ней отношения; </w:t>
      </w:r>
    </w:p>
    <w:p w:rsidR="003A32F3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rStyle w:val="CharAttribute501"/>
          <w:rFonts w:eastAsia="№Е"/>
          <w:i w:val="0"/>
          <w:iCs/>
          <w:szCs w:val="28"/>
          <w:u w:val="none"/>
          <w:lang w:val="ru-RU"/>
        </w:rPr>
        <w:t xml:space="preserve">использование </w:t>
      </w:r>
      <w:r w:rsidRPr="006E1C1A">
        <w:rPr>
          <w:sz w:val="28"/>
          <w:szCs w:val="28"/>
          <w:lang w:val="ru-RU"/>
        </w:rPr>
        <w:t xml:space="preserve">воспитательных возможностей содержания учебного предмета через демонстрацию </w:t>
      </w:r>
      <w:proofErr w:type="gramStart"/>
      <w:r w:rsidR="009C4A20" w:rsidRPr="006E1C1A">
        <w:rPr>
          <w:sz w:val="28"/>
          <w:szCs w:val="28"/>
          <w:lang w:val="ru-RU"/>
        </w:rPr>
        <w:t>обучающимся</w:t>
      </w:r>
      <w:proofErr w:type="gramEnd"/>
      <w:r w:rsidR="009C4A20" w:rsidRPr="006E1C1A">
        <w:rPr>
          <w:sz w:val="28"/>
          <w:szCs w:val="28"/>
          <w:lang w:val="ru-RU"/>
        </w:rPr>
        <w:t xml:space="preserve"> </w:t>
      </w:r>
      <w:r w:rsidRPr="006E1C1A">
        <w:rPr>
          <w:sz w:val="28"/>
          <w:szCs w:val="28"/>
          <w:lang w:val="ru-RU"/>
        </w:rPr>
        <w:t xml:space="preserve">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</w:t>
      </w:r>
      <w:r w:rsidR="00D401BE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>для обсуждения в классе;</w:t>
      </w:r>
    </w:p>
    <w:p w:rsidR="003A32F3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proofErr w:type="gramStart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применение на уроке интерактивных форм работы </w:t>
      </w:r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с обучающими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</w:r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в театральных постановках; дискуссий, которые дают </w:t>
      </w:r>
      <w:r w:rsidR="00B361E5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обучающимся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возможность приобрести опыт ведения конструктивного диалога; групповой работы или работы </w:t>
      </w:r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в парах, которые </w:t>
      </w:r>
      <w:r w:rsidRPr="006E1C1A">
        <w:rPr>
          <w:sz w:val="28"/>
          <w:szCs w:val="28"/>
          <w:lang w:val="ru-RU"/>
        </w:rPr>
        <w:t xml:space="preserve">учат обучающихся командной работе и взаимодействию с другими </w:t>
      </w:r>
      <w:r w:rsidR="003A32F3" w:rsidRPr="006E1C1A">
        <w:rPr>
          <w:sz w:val="28"/>
          <w:szCs w:val="28"/>
          <w:lang w:val="ru-RU"/>
        </w:rPr>
        <w:t>обучающимися</w:t>
      </w:r>
      <w:r w:rsidRPr="006E1C1A">
        <w:rPr>
          <w:sz w:val="28"/>
          <w:szCs w:val="28"/>
          <w:lang w:val="ru-RU"/>
        </w:rPr>
        <w:t xml:space="preserve">;  </w:t>
      </w:r>
      <w:proofErr w:type="gramEnd"/>
    </w:p>
    <w:p w:rsidR="003A32F3" w:rsidRPr="006E1C1A" w:rsidRDefault="000D19C7" w:rsidP="0042604F">
      <w:pPr>
        <w:wordWrap/>
        <w:adjustRightInd w:val="0"/>
        <w:spacing w:line="336" w:lineRule="auto"/>
        <w:ind w:right="-1"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</w:t>
      </w:r>
      <w:r w:rsidR="003A32F3" w:rsidRPr="006E1C1A">
        <w:rPr>
          <w:sz w:val="28"/>
          <w:szCs w:val="28"/>
          <w:lang w:val="ru-RU"/>
        </w:rPr>
        <w:t xml:space="preserve">ной атмосферы во время урока; </w:t>
      </w:r>
    </w:p>
    <w:p w:rsidR="003A32F3" w:rsidRPr="006E1C1A" w:rsidRDefault="000D19C7" w:rsidP="0042604F">
      <w:pPr>
        <w:wordWrap/>
        <w:adjustRightInd w:val="0"/>
        <w:spacing w:line="336" w:lineRule="auto"/>
        <w:ind w:right="-1" w:firstLine="709"/>
        <w:rPr>
          <w:rStyle w:val="CharAttribute501"/>
          <w:szCs w:val="28"/>
          <w:u w:val="none"/>
          <w:lang w:val="ru-RU"/>
        </w:rPr>
      </w:pP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организация шефства </w:t>
      </w:r>
      <w:proofErr w:type="gramStart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мотивированных</w:t>
      </w:r>
      <w:proofErr w:type="gramEnd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и эрудированных обучающихся </w:t>
      </w:r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над их неуспевающими одноклассниками, дающего </w:t>
      </w:r>
      <w:r w:rsidR="00AF012F"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обучающимся 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>социально значимый опыт сотрудничества и взаимной помощи;</w:t>
      </w:r>
    </w:p>
    <w:p w:rsidR="003A32F3" w:rsidRPr="00D401BE" w:rsidRDefault="000D19C7" w:rsidP="0042604F">
      <w:pPr>
        <w:wordWrap/>
        <w:adjustRightInd w:val="0"/>
        <w:spacing w:line="336" w:lineRule="auto"/>
        <w:ind w:right="-1" w:firstLine="709"/>
        <w:rPr>
          <w:rStyle w:val="CharAttribute501"/>
          <w:szCs w:val="28"/>
          <w:u w:val="none"/>
          <w:lang w:val="ru-RU"/>
        </w:rPr>
      </w:pPr>
      <w:proofErr w:type="gramStart"/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инициирование и поддержка исследовательской деятельности обучающихся </w:t>
      </w:r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br/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в рамках реализации ими индивидуальных и групповых исследовательских проектов, что даст </w:t>
      </w:r>
      <w:r w:rsidR="006D000B" w:rsidRPr="006E1C1A">
        <w:rPr>
          <w:rStyle w:val="CharAttribute501"/>
          <w:rFonts w:eastAsia="№Е"/>
          <w:i w:val="0"/>
          <w:szCs w:val="28"/>
          <w:u w:val="none"/>
          <w:lang w:val="ru-RU"/>
        </w:rPr>
        <w:t>обучающимся</w:t>
      </w:r>
      <w:r w:rsidRPr="006E1C1A">
        <w:rPr>
          <w:rStyle w:val="CharAttribute501"/>
          <w:rFonts w:eastAsia="№Е"/>
          <w:i w:val="0"/>
          <w:szCs w:val="28"/>
          <w:u w:val="none"/>
          <w:lang w:val="ru-RU"/>
        </w:rPr>
        <w:t xml:space="preserve">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jc w:val="center"/>
        <w:rPr>
          <w:b/>
          <w:iCs/>
          <w:color w:val="000000"/>
          <w:w w:val="0"/>
          <w:sz w:val="28"/>
          <w:szCs w:val="28"/>
          <w:lang w:val="ru-RU"/>
        </w:rPr>
      </w:pPr>
      <w:r w:rsidRPr="006E1C1A">
        <w:rPr>
          <w:b/>
          <w:iCs/>
          <w:color w:val="000000"/>
          <w:w w:val="0"/>
          <w:sz w:val="28"/>
          <w:szCs w:val="28"/>
          <w:lang w:val="ru-RU"/>
        </w:rPr>
        <w:t>3.5. Модуль «Самоуправление»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sz w:val="28"/>
          <w:szCs w:val="28"/>
          <w:lang w:val="ru-RU"/>
        </w:rPr>
      </w:pPr>
      <w:r w:rsidRPr="006E1C1A">
        <w:rPr>
          <w:rStyle w:val="CharAttribute504"/>
          <w:rFonts w:eastAsia="№Е"/>
          <w:szCs w:val="28"/>
          <w:lang w:val="ru-RU"/>
        </w:rPr>
        <w:t xml:space="preserve">Поддержка детского </w:t>
      </w:r>
      <w:r w:rsidRPr="006E1C1A">
        <w:rPr>
          <w:sz w:val="28"/>
          <w:szCs w:val="28"/>
          <w:lang w:val="ru-RU"/>
        </w:rPr>
        <w:t xml:space="preserve">самоуправления в школе помогает </w:t>
      </w:r>
      <w:r w:rsidR="00C4576F" w:rsidRPr="006E1C1A">
        <w:rPr>
          <w:sz w:val="28"/>
          <w:szCs w:val="28"/>
          <w:lang w:val="ru-RU"/>
        </w:rPr>
        <w:t>педагогическим работникам</w:t>
      </w:r>
      <w:r w:rsidRPr="006E1C1A">
        <w:rPr>
          <w:sz w:val="28"/>
          <w:szCs w:val="28"/>
          <w:lang w:val="ru-RU"/>
        </w:rPr>
        <w:t xml:space="preserve"> воспитывать в </w:t>
      </w:r>
      <w:proofErr w:type="gramStart"/>
      <w:r w:rsidR="003B002C">
        <w:rPr>
          <w:sz w:val="28"/>
          <w:szCs w:val="28"/>
          <w:lang w:val="ru-RU"/>
        </w:rPr>
        <w:t>обучающихся</w:t>
      </w:r>
      <w:proofErr w:type="gramEnd"/>
      <w:r w:rsidRPr="006E1C1A">
        <w:rPr>
          <w:sz w:val="28"/>
          <w:szCs w:val="28"/>
          <w:lang w:val="ru-RU"/>
        </w:rPr>
        <w:t xml:space="preserve"> инициативность, самостоятельность, ответственность, трудолюбие, чувство собственного достоинства, а </w:t>
      </w:r>
      <w:r w:rsidR="003A32F3" w:rsidRPr="006E1C1A">
        <w:rPr>
          <w:sz w:val="28"/>
          <w:szCs w:val="28"/>
          <w:lang w:val="ru-RU"/>
        </w:rPr>
        <w:t>обучающимся</w:t>
      </w:r>
      <w:r w:rsidRPr="006E1C1A">
        <w:rPr>
          <w:sz w:val="28"/>
          <w:szCs w:val="28"/>
          <w:lang w:val="ru-RU"/>
        </w:rPr>
        <w:t xml:space="preserve"> – предоставляет широкие возможности для самовыражения и самореализации. Это то, </w:t>
      </w:r>
      <w:r w:rsidRPr="006E1C1A">
        <w:rPr>
          <w:sz w:val="28"/>
          <w:szCs w:val="28"/>
          <w:lang w:val="ru-RU"/>
        </w:rPr>
        <w:lastRenderedPageBreak/>
        <w:t xml:space="preserve">что готовит их к взрослой жизни. Поскольку </w:t>
      </w:r>
      <w:r w:rsidR="00B361E5" w:rsidRPr="006E1C1A">
        <w:rPr>
          <w:sz w:val="28"/>
          <w:szCs w:val="28"/>
          <w:lang w:val="ru-RU"/>
        </w:rPr>
        <w:t xml:space="preserve">обучающимся </w:t>
      </w:r>
      <w:r w:rsidRPr="006E1C1A">
        <w:rPr>
          <w:sz w:val="28"/>
          <w:szCs w:val="28"/>
          <w:lang w:val="ru-RU"/>
        </w:rPr>
        <w:t xml:space="preserve">младших </w:t>
      </w:r>
      <w:r w:rsidR="00D401BE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(посредством введения функции педагога-куратора) в детско-взрослое самоуправление.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>Детское самоуправление в школе осуществляется следующим образом</w:t>
      </w:r>
      <w:r w:rsidR="00494499">
        <w:rPr>
          <w:sz w:val="28"/>
          <w:szCs w:val="28"/>
          <w:lang w:val="ru-RU"/>
        </w:rPr>
        <w:t>.</w:t>
      </w:r>
      <w:r w:rsidRPr="006E1C1A">
        <w:rPr>
          <w:sz w:val="28"/>
          <w:szCs w:val="28"/>
          <w:lang w:val="ru-RU"/>
        </w:rPr>
        <w:t xml:space="preserve"> </w:t>
      </w:r>
    </w:p>
    <w:p w:rsidR="003A32F3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b/>
          <w:i/>
          <w:sz w:val="28"/>
          <w:szCs w:val="28"/>
          <w:lang w:val="ru-RU"/>
        </w:rPr>
      </w:pPr>
      <w:r w:rsidRPr="006E1C1A">
        <w:rPr>
          <w:b/>
          <w:i/>
          <w:sz w:val="28"/>
          <w:szCs w:val="28"/>
          <w:lang w:val="ru-RU"/>
        </w:rPr>
        <w:t>На уровне школы:</w:t>
      </w:r>
    </w:p>
    <w:p w:rsidR="003A32F3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b/>
          <w:i/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через деятельность выборного Совета </w:t>
      </w:r>
      <w:r w:rsidR="00074F7B">
        <w:rPr>
          <w:sz w:val="28"/>
          <w:szCs w:val="28"/>
          <w:lang w:val="ru-RU"/>
        </w:rPr>
        <w:t>детской</w:t>
      </w:r>
      <w:r w:rsidR="00494499">
        <w:rPr>
          <w:sz w:val="28"/>
          <w:szCs w:val="28"/>
          <w:lang w:val="ru-RU"/>
        </w:rPr>
        <w:t xml:space="preserve"> общественной организации «Академия успеха»</w:t>
      </w:r>
      <w:r w:rsidRPr="006E1C1A">
        <w:rPr>
          <w:sz w:val="28"/>
          <w:szCs w:val="28"/>
          <w:lang w:val="ru-RU"/>
        </w:rPr>
        <w:t xml:space="preserve">, создаваемого для учета мнения обучающихся по вопросам управления </w:t>
      </w:r>
      <w:r w:rsidR="00494499">
        <w:rPr>
          <w:sz w:val="28"/>
          <w:szCs w:val="28"/>
          <w:lang w:val="ru-RU"/>
        </w:rPr>
        <w:t>МОБУ СОШ № 2</w:t>
      </w:r>
      <w:r w:rsidRPr="006E1C1A">
        <w:rPr>
          <w:sz w:val="28"/>
          <w:szCs w:val="28"/>
          <w:lang w:val="ru-RU"/>
        </w:rPr>
        <w:t xml:space="preserve"> </w:t>
      </w:r>
      <w:r w:rsidR="003A32F3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>и принятия административных решений, затрагивающих их права и законные интересы;</w:t>
      </w:r>
    </w:p>
    <w:p w:rsidR="003A32F3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b/>
          <w:i/>
          <w:sz w:val="28"/>
          <w:szCs w:val="28"/>
          <w:lang w:val="ru-RU"/>
        </w:rPr>
      </w:pPr>
      <w:proofErr w:type="gramStart"/>
      <w:r w:rsidRPr="006E1C1A">
        <w:rPr>
          <w:iCs/>
          <w:sz w:val="28"/>
          <w:szCs w:val="28"/>
          <w:lang w:val="ru-RU"/>
        </w:rPr>
        <w:t>через деятельность Совета старост</w:t>
      </w:r>
      <w:r w:rsidR="00494499">
        <w:rPr>
          <w:iCs/>
          <w:sz w:val="28"/>
          <w:szCs w:val="28"/>
          <w:lang w:val="ru-RU"/>
        </w:rPr>
        <w:t xml:space="preserve"> и председателей</w:t>
      </w:r>
      <w:r w:rsidRPr="006E1C1A">
        <w:rPr>
          <w:iCs/>
          <w:sz w:val="28"/>
          <w:szCs w:val="28"/>
          <w:lang w:val="ru-RU"/>
        </w:rPr>
        <w:t>, объединяющего старост</w:t>
      </w:r>
      <w:r w:rsidR="00494499">
        <w:rPr>
          <w:iCs/>
          <w:sz w:val="28"/>
          <w:szCs w:val="28"/>
          <w:lang w:val="ru-RU"/>
        </w:rPr>
        <w:t xml:space="preserve"> и председателей </w:t>
      </w:r>
      <w:r w:rsidRPr="006E1C1A">
        <w:rPr>
          <w:iCs/>
          <w:sz w:val="28"/>
          <w:szCs w:val="28"/>
          <w:lang w:val="ru-RU"/>
        </w:rPr>
        <w:t xml:space="preserve"> классов для облегчения распространения значимой для обучающихся информации и получения обратной связи от классных коллективов;</w:t>
      </w:r>
      <w:proofErr w:type="gramEnd"/>
    </w:p>
    <w:p w:rsidR="003A32F3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b/>
          <w:i/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через работу постоянно действующего школьного актива, инициирующего </w:t>
      </w:r>
      <w:r w:rsidR="00D401BE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и организующего проведение личностно значимых для обучающихся событий (соревнований, конкурсов, фестивалей, капустников, </w:t>
      </w:r>
      <w:proofErr w:type="spellStart"/>
      <w:r w:rsidRPr="006E1C1A">
        <w:rPr>
          <w:sz w:val="28"/>
          <w:szCs w:val="28"/>
          <w:lang w:val="ru-RU"/>
        </w:rPr>
        <w:t>флешмобов</w:t>
      </w:r>
      <w:proofErr w:type="spellEnd"/>
      <w:r w:rsidRPr="006E1C1A">
        <w:rPr>
          <w:sz w:val="28"/>
          <w:szCs w:val="28"/>
          <w:lang w:val="ru-RU"/>
        </w:rPr>
        <w:t xml:space="preserve"> и т.п.);</w:t>
      </w:r>
    </w:p>
    <w:p w:rsidR="003A32F3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b/>
          <w:i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через деятельность </w:t>
      </w:r>
      <w:r w:rsidR="00494499">
        <w:rPr>
          <w:iCs/>
          <w:sz w:val="28"/>
          <w:szCs w:val="28"/>
          <w:lang w:val="ru-RU"/>
        </w:rPr>
        <w:t>институтов «Академии успеха»</w:t>
      </w:r>
      <w:r w:rsidRPr="006E1C1A">
        <w:rPr>
          <w:iCs/>
          <w:sz w:val="28"/>
          <w:szCs w:val="28"/>
          <w:lang w:val="ru-RU"/>
        </w:rPr>
        <w:t>, отвечающих за проведение тех или иных конкретных мероприятий, праздников, вечеров, акций и т.п.;</w:t>
      </w:r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b/>
          <w:i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через деятельность созданной из наиболее авторитетных старшеклассников </w:t>
      </w:r>
      <w:r w:rsidR="003A32F3" w:rsidRPr="006E1C1A">
        <w:rPr>
          <w:iCs/>
          <w:sz w:val="28"/>
          <w:szCs w:val="28"/>
          <w:lang w:val="ru-RU"/>
        </w:rPr>
        <w:br/>
      </w:r>
      <w:r w:rsidRPr="006E1C1A">
        <w:rPr>
          <w:iCs/>
          <w:sz w:val="28"/>
          <w:szCs w:val="28"/>
          <w:lang w:val="ru-RU"/>
        </w:rPr>
        <w:t xml:space="preserve">и курируемой </w:t>
      </w:r>
      <w:r w:rsidR="00494499">
        <w:rPr>
          <w:iCs/>
          <w:sz w:val="28"/>
          <w:szCs w:val="28"/>
          <w:lang w:val="ru-RU"/>
        </w:rPr>
        <w:t>социальным педагогом</w:t>
      </w:r>
      <w:r w:rsidRPr="006E1C1A">
        <w:rPr>
          <w:iCs/>
          <w:sz w:val="28"/>
          <w:szCs w:val="28"/>
          <w:lang w:val="ru-RU"/>
        </w:rPr>
        <w:t xml:space="preserve"> группы по урегулированию конфликтных ситуаций в школе. </w:t>
      </w:r>
    </w:p>
    <w:p w:rsidR="003A32F3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bCs/>
          <w:i/>
          <w:sz w:val="28"/>
          <w:szCs w:val="28"/>
          <w:lang w:val="ru-RU"/>
        </w:rPr>
      </w:pPr>
      <w:r w:rsidRPr="006E1C1A">
        <w:rPr>
          <w:b/>
          <w:i/>
          <w:sz w:val="28"/>
          <w:szCs w:val="28"/>
          <w:lang w:val="ru-RU"/>
        </w:rPr>
        <w:t>На уровне классов</w:t>
      </w:r>
      <w:r w:rsidRPr="006E1C1A">
        <w:rPr>
          <w:bCs/>
          <w:i/>
          <w:sz w:val="28"/>
          <w:szCs w:val="28"/>
          <w:lang w:val="ru-RU"/>
        </w:rPr>
        <w:t>:</w:t>
      </w:r>
    </w:p>
    <w:p w:rsidR="003A32F3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bCs/>
          <w:i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через </w:t>
      </w:r>
      <w:r w:rsidRPr="006E1C1A">
        <w:rPr>
          <w:sz w:val="28"/>
          <w:szCs w:val="28"/>
          <w:lang w:val="ru-RU"/>
        </w:rPr>
        <w:t xml:space="preserve">деятельность выборных по инициативе и предложениям обучающихся класса лидеров (старост, </w:t>
      </w:r>
      <w:r w:rsidR="00494499">
        <w:rPr>
          <w:sz w:val="28"/>
          <w:szCs w:val="28"/>
          <w:lang w:val="ru-RU"/>
        </w:rPr>
        <w:t>председателей</w:t>
      </w:r>
      <w:r w:rsidRPr="006E1C1A">
        <w:rPr>
          <w:sz w:val="28"/>
          <w:szCs w:val="28"/>
          <w:lang w:val="ru-RU"/>
        </w:rPr>
        <w:t xml:space="preserve">), представляющих интересы класса в общешкольных делах и призванных координировать его работу </w:t>
      </w:r>
      <w:r w:rsidR="003A32F3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>с работой общешкольных органов самоуправления и классных руководителей;</w:t>
      </w:r>
    </w:p>
    <w:p w:rsidR="003A32F3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bCs/>
          <w:i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через деятельность выборных органов самоуправления, отвечающих </w:t>
      </w:r>
      <w:r w:rsidR="003A32F3" w:rsidRPr="006E1C1A">
        <w:rPr>
          <w:iCs/>
          <w:sz w:val="28"/>
          <w:szCs w:val="28"/>
          <w:lang w:val="ru-RU"/>
        </w:rPr>
        <w:br/>
      </w:r>
      <w:r w:rsidRPr="006E1C1A">
        <w:rPr>
          <w:iCs/>
          <w:sz w:val="28"/>
          <w:szCs w:val="28"/>
          <w:lang w:val="ru-RU"/>
        </w:rPr>
        <w:t xml:space="preserve">за различные направления работы класса (например: </w:t>
      </w:r>
      <w:r w:rsidR="00494499">
        <w:rPr>
          <w:iCs/>
          <w:sz w:val="28"/>
          <w:szCs w:val="28"/>
          <w:lang w:val="ru-RU"/>
        </w:rPr>
        <w:t xml:space="preserve">группа </w:t>
      </w:r>
      <w:r w:rsidRPr="006E1C1A">
        <w:rPr>
          <w:iCs/>
          <w:sz w:val="28"/>
          <w:szCs w:val="28"/>
          <w:lang w:val="ru-RU"/>
        </w:rPr>
        <w:t>спортивных дел, творче</w:t>
      </w:r>
      <w:r w:rsidR="005B7486">
        <w:rPr>
          <w:iCs/>
          <w:sz w:val="28"/>
          <w:szCs w:val="28"/>
          <w:lang w:val="ru-RU"/>
        </w:rPr>
        <w:t xml:space="preserve">ских дел, работы с </w:t>
      </w:r>
      <w:proofErr w:type="gramStart"/>
      <w:r w:rsidR="005B7486">
        <w:rPr>
          <w:iCs/>
          <w:sz w:val="28"/>
          <w:szCs w:val="28"/>
          <w:lang w:val="ru-RU"/>
        </w:rPr>
        <w:t>обучающимися</w:t>
      </w:r>
      <w:proofErr w:type="gramEnd"/>
      <w:r w:rsidR="005B7486">
        <w:rPr>
          <w:iCs/>
          <w:sz w:val="28"/>
          <w:szCs w:val="28"/>
          <w:lang w:val="ru-RU"/>
        </w:rPr>
        <w:t xml:space="preserve"> младших классов</w:t>
      </w:r>
      <w:r w:rsidR="00494499">
        <w:rPr>
          <w:iCs/>
          <w:sz w:val="28"/>
          <w:szCs w:val="28"/>
          <w:lang w:val="ru-RU"/>
        </w:rPr>
        <w:t xml:space="preserve"> и т.д.</w:t>
      </w:r>
      <w:r w:rsidRPr="006E1C1A">
        <w:rPr>
          <w:iCs/>
          <w:sz w:val="28"/>
          <w:szCs w:val="28"/>
          <w:lang w:val="ru-RU"/>
        </w:rPr>
        <w:t>);</w:t>
      </w:r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bCs/>
          <w:i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lastRenderedPageBreak/>
        <w:t xml:space="preserve">через </w:t>
      </w:r>
      <w:r w:rsidRPr="006E1C1A">
        <w:rPr>
          <w:rFonts w:eastAsia="Calibri"/>
          <w:sz w:val="28"/>
          <w:szCs w:val="28"/>
          <w:lang w:val="ru-RU"/>
        </w:rPr>
        <w:t>организацию на принципах самоуправления жизни детских групп, отправляющихся в походы, на экскурсии, осуществляемую через систему распределяемых среди участников ответственных должностей.</w:t>
      </w:r>
    </w:p>
    <w:p w:rsidR="003A32F3" w:rsidRPr="006E1C1A" w:rsidRDefault="000D19C7" w:rsidP="0042604F">
      <w:pPr>
        <w:wordWrap/>
        <w:spacing w:line="336" w:lineRule="auto"/>
        <w:ind w:firstLine="709"/>
        <w:rPr>
          <w:rStyle w:val="CharAttribute501"/>
          <w:rFonts w:eastAsia="№Е"/>
          <w:b/>
          <w:bCs/>
          <w:i w:val="0"/>
          <w:iCs/>
          <w:szCs w:val="28"/>
          <w:lang w:val="ru-RU"/>
        </w:rPr>
      </w:pPr>
      <w:r w:rsidRPr="006E1C1A">
        <w:rPr>
          <w:b/>
          <w:bCs/>
          <w:i/>
          <w:iCs/>
          <w:sz w:val="28"/>
          <w:szCs w:val="28"/>
          <w:lang w:val="ru-RU"/>
        </w:rPr>
        <w:t>На индивидуальном уровне:</w:t>
      </w:r>
      <w:r w:rsidRPr="006E1C1A">
        <w:rPr>
          <w:rStyle w:val="CharAttribute501"/>
          <w:rFonts w:eastAsia="№Е"/>
          <w:b/>
          <w:bCs/>
          <w:i w:val="0"/>
          <w:iCs/>
          <w:szCs w:val="28"/>
          <w:lang w:val="ru-RU"/>
        </w:rPr>
        <w:t xml:space="preserve"> </w:t>
      </w:r>
    </w:p>
    <w:p w:rsidR="003A32F3" w:rsidRPr="006E1C1A" w:rsidRDefault="000D19C7" w:rsidP="0042604F">
      <w:pPr>
        <w:wordWrap/>
        <w:spacing w:line="336" w:lineRule="auto"/>
        <w:ind w:firstLine="709"/>
        <w:rPr>
          <w:rFonts w:eastAsia="№Е"/>
          <w:b/>
          <w:bCs/>
          <w:iCs/>
          <w:sz w:val="28"/>
          <w:szCs w:val="28"/>
          <w:u w:val="single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через </w:t>
      </w:r>
      <w:r w:rsidRPr="006E1C1A">
        <w:rPr>
          <w:sz w:val="28"/>
          <w:szCs w:val="28"/>
          <w:lang w:val="ru-RU"/>
        </w:rPr>
        <w:t xml:space="preserve">вовлечение обучающихся в планирование, организацию, проведение </w:t>
      </w:r>
      <w:r w:rsidR="003A32F3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и анализ общешкольных и </w:t>
      </w:r>
      <w:proofErr w:type="spellStart"/>
      <w:r w:rsidRPr="006E1C1A">
        <w:rPr>
          <w:sz w:val="28"/>
          <w:szCs w:val="28"/>
          <w:lang w:val="ru-RU"/>
        </w:rPr>
        <w:t>внутриклассных</w:t>
      </w:r>
      <w:proofErr w:type="spellEnd"/>
      <w:r w:rsidRPr="006E1C1A">
        <w:rPr>
          <w:sz w:val="28"/>
          <w:szCs w:val="28"/>
          <w:lang w:val="ru-RU"/>
        </w:rPr>
        <w:t xml:space="preserve"> дел;</w:t>
      </w:r>
    </w:p>
    <w:p w:rsidR="009C4A20" w:rsidRPr="00D401BE" w:rsidRDefault="00AF012F" w:rsidP="0042604F">
      <w:pPr>
        <w:wordWrap/>
        <w:spacing w:line="336" w:lineRule="auto"/>
        <w:ind w:firstLine="709"/>
        <w:rPr>
          <w:rFonts w:eastAsia="№Е"/>
          <w:b/>
          <w:bCs/>
          <w:iCs/>
          <w:sz w:val="28"/>
          <w:szCs w:val="28"/>
          <w:u w:val="single"/>
          <w:lang w:val="ru-RU"/>
        </w:rPr>
      </w:pPr>
      <w:r w:rsidRPr="006E1C1A">
        <w:rPr>
          <w:iCs/>
          <w:sz w:val="28"/>
          <w:szCs w:val="28"/>
          <w:lang w:val="ru-RU"/>
        </w:rPr>
        <w:t>через реализацию обучающимися</w:t>
      </w:r>
      <w:r w:rsidR="000D19C7" w:rsidRPr="006E1C1A">
        <w:rPr>
          <w:iCs/>
          <w:sz w:val="28"/>
          <w:szCs w:val="28"/>
          <w:lang w:val="ru-RU"/>
        </w:rPr>
        <w:t xml:space="preserve">, взявшими на себя соответствующую роль, функций по </w:t>
      </w:r>
      <w:proofErr w:type="gramStart"/>
      <w:r w:rsidR="000D19C7" w:rsidRPr="006E1C1A">
        <w:rPr>
          <w:iCs/>
          <w:sz w:val="28"/>
          <w:szCs w:val="28"/>
          <w:lang w:val="ru-RU"/>
        </w:rPr>
        <w:t>контролю за</w:t>
      </w:r>
      <w:proofErr w:type="gramEnd"/>
      <w:r w:rsidR="000D19C7" w:rsidRPr="006E1C1A">
        <w:rPr>
          <w:iCs/>
          <w:sz w:val="28"/>
          <w:szCs w:val="28"/>
          <w:lang w:val="ru-RU"/>
        </w:rPr>
        <w:t xml:space="preserve"> порядком и чистотой в классе, уходом за классной комнатой, комнатными растениями и т.п.</w:t>
      </w:r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jc w:val="center"/>
        <w:rPr>
          <w:b/>
          <w:iCs/>
          <w:color w:val="000000"/>
          <w:w w:val="0"/>
          <w:sz w:val="28"/>
          <w:szCs w:val="28"/>
          <w:lang w:val="ru-RU"/>
        </w:rPr>
      </w:pPr>
      <w:r w:rsidRPr="006E1C1A">
        <w:rPr>
          <w:b/>
          <w:iCs/>
          <w:color w:val="000000"/>
          <w:w w:val="0"/>
          <w:sz w:val="28"/>
          <w:szCs w:val="28"/>
          <w:lang w:val="ru-RU"/>
        </w:rPr>
        <w:t>3.6. Модуль «Детские общественные объединения»</w:t>
      </w:r>
    </w:p>
    <w:p w:rsidR="009C4A20" w:rsidRPr="006E1C1A" w:rsidRDefault="000D19C7" w:rsidP="0042604F">
      <w:pPr>
        <w:pStyle w:val="ParaAttribute38"/>
        <w:spacing w:line="336" w:lineRule="auto"/>
        <w:ind w:right="0" w:firstLine="709"/>
        <w:rPr>
          <w:i/>
          <w:sz w:val="28"/>
          <w:szCs w:val="28"/>
        </w:rPr>
      </w:pPr>
      <w:r w:rsidRPr="006E1C1A">
        <w:rPr>
          <w:rFonts w:eastAsia="Calibri"/>
          <w:sz w:val="28"/>
          <w:szCs w:val="28"/>
        </w:rPr>
        <w:t xml:space="preserve">Действующее на базе школы детское общественное объединение – это добровольное, самоуправляемое, некоммерческое формирование, созданное </w:t>
      </w:r>
      <w:r w:rsidR="009C4A20" w:rsidRPr="006E1C1A">
        <w:rPr>
          <w:rFonts w:eastAsia="Calibri"/>
          <w:sz w:val="28"/>
          <w:szCs w:val="28"/>
        </w:rPr>
        <w:br/>
      </w:r>
      <w:r w:rsidRPr="006E1C1A">
        <w:rPr>
          <w:rFonts w:eastAsia="Calibri"/>
          <w:sz w:val="28"/>
          <w:szCs w:val="28"/>
        </w:rPr>
        <w:t>по инициативе обучающихся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</w:t>
      </w:r>
      <w:r w:rsidR="009C4A20" w:rsidRPr="006E1C1A">
        <w:rPr>
          <w:rFonts w:eastAsia="Calibri"/>
          <w:sz w:val="28"/>
          <w:szCs w:val="28"/>
        </w:rPr>
        <w:t xml:space="preserve">едеральный закон от 19 мая </w:t>
      </w:r>
      <w:r w:rsidRPr="006E1C1A">
        <w:rPr>
          <w:rFonts w:eastAsia="Calibri"/>
          <w:sz w:val="28"/>
          <w:szCs w:val="28"/>
        </w:rPr>
        <w:t xml:space="preserve">1995 </w:t>
      </w:r>
      <w:r w:rsidR="009C4A20" w:rsidRPr="006E1C1A">
        <w:rPr>
          <w:rFonts w:eastAsia="Calibri"/>
          <w:sz w:val="28"/>
          <w:szCs w:val="28"/>
        </w:rPr>
        <w:t>г. № 82-ФЗ «</w:t>
      </w:r>
      <w:r w:rsidRPr="006E1C1A">
        <w:rPr>
          <w:rFonts w:eastAsia="Calibri"/>
          <w:sz w:val="28"/>
          <w:szCs w:val="28"/>
        </w:rPr>
        <w:t>Об общественных объединениях</w:t>
      </w:r>
      <w:r w:rsidR="009C4A20" w:rsidRPr="006E1C1A">
        <w:rPr>
          <w:rFonts w:eastAsia="Calibri"/>
          <w:sz w:val="28"/>
          <w:szCs w:val="28"/>
        </w:rPr>
        <w:t>»</w:t>
      </w:r>
      <w:r w:rsidRPr="006E1C1A">
        <w:rPr>
          <w:rFonts w:eastAsia="Calibri"/>
          <w:sz w:val="28"/>
          <w:szCs w:val="28"/>
        </w:rPr>
        <w:t xml:space="preserve"> (ст. 5). Воспитание в детском общественном объединении осуществляется </w:t>
      </w:r>
      <w:proofErr w:type="gramStart"/>
      <w:r w:rsidRPr="006E1C1A">
        <w:rPr>
          <w:rFonts w:eastAsia="Calibri"/>
          <w:sz w:val="28"/>
          <w:szCs w:val="28"/>
        </w:rPr>
        <w:t>через</w:t>
      </w:r>
      <w:proofErr w:type="gramEnd"/>
      <w:r w:rsidRPr="00BE4DE9">
        <w:rPr>
          <w:sz w:val="28"/>
          <w:szCs w:val="28"/>
        </w:rPr>
        <w:t>:</w:t>
      </w:r>
      <w:r w:rsidRPr="006E1C1A">
        <w:rPr>
          <w:i/>
          <w:sz w:val="28"/>
          <w:szCs w:val="28"/>
        </w:rPr>
        <w:t xml:space="preserve"> </w:t>
      </w:r>
    </w:p>
    <w:p w:rsidR="009C4A20" w:rsidRPr="006E1C1A" w:rsidRDefault="000D19C7" w:rsidP="0042604F">
      <w:pPr>
        <w:pStyle w:val="ParaAttribute38"/>
        <w:spacing w:line="336" w:lineRule="auto"/>
        <w:ind w:right="0" w:firstLine="709"/>
        <w:rPr>
          <w:rFonts w:eastAsia="Calibri"/>
          <w:sz w:val="28"/>
          <w:szCs w:val="28"/>
          <w:lang w:eastAsia="ko-KR"/>
        </w:rPr>
      </w:pPr>
      <w:r w:rsidRPr="006E1C1A">
        <w:rPr>
          <w:rFonts w:eastAsia="Calibri"/>
          <w:sz w:val="28"/>
          <w:szCs w:val="28"/>
          <w:lang w:eastAsia="ko-KR"/>
        </w:rPr>
        <w:t xml:space="preserve">утверждение и последовательную реализацию в детском общественном объединении демократических процедур </w:t>
      </w:r>
      <w:r w:rsidRPr="006E1C1A">
        <w:rPr>
          <w:rFonts w:eastAsia="Calibri"/>
          <w:sz w:val="28"/>
          <w:szCs w:val="28"/>
        </w:rPr>
        <w:t>(</w:t>
      </w:r>
      <w:r w:rsidRPr="006E1C1A">
        <w:rPr>
          <w:rFonts w:eastAsia="Calibri"/>
          <w:sz w:val="28"/>
          <w:szCs w:val="28"/>
          <w:lang w:eastAsia="ko-KR"/>
        </w:rPr>
        <w:t>выбор</w:t>
      </w:r>
      <w:r w:rsidRPr="006E1C1A">
        <w:rPr>
          <w:rFonts w:eastAsia="Calibri"/>
          <w:sz w:val="28"/>
          <w:szCs w:val="28"/>
        </w:rPr>
        <w:t>ы</w:t>
      </w:r>
      <w:r w:rsidRPr="006E1C1A">
        <w:rPr>
          <w:rFonts w:eastAsia="Calibri"/>
          <w:sz w:val="28"/>
          <w:szCs w:val="28"/>
          <w:lang w:eastAsia="ko-KR"/>
        </w:rPr>
        <w:t xml:space="preserve"> руководящих органов объединения, подотчетност</w:t>
      </w:r>
      <w:r w:rsidRPr="006E1C1A">
        <w:rPr>
          <w:rFonts w:eastAsia="Calibri"/>
          <w:sz w:val="28"/>
          <w:szCs w:val="28"/>
        </w:rPr>
        <w:t>ь</w:t>
      </w:r>
      <w:r w:rsidRPr="006E1C1A">
        <w:rPr>
          <w:rFonts w:eastAsia="Calibri"/>
          <w:sz w:val="28"/>
          <w:szCs w:val="28"/>
          <w:lang w:eastAsia="ko-KR"/>
        </w:rPr>
        <w:t xml:space="preserve"> выборных органов общему сбору объединения; ротация состава выборных органов и т.п.), дающих </w:t>
      </w:r>
      <w:r w:rsidR="009C4A20" w:rsidRPr="006E1C1A">
        <w:rPr>
          <w:rFonts w:eastAsia="Calibri"/>
          <w:sz w:val="28"/>
          <w:szCs w:val="28"/>
          <w:lang w:eastAsia="ko-KR"/>
        </w:rPr>
        <w:t>обучающемуся</w:t>
      </w:r>
      <w:r w:rsidRPr="006E1C1A">
        <w:rPr>
          <w:rFonts w:eastAsia="Calibri"/>
          <w:sz w:val="28"/>
          <w:szCs w:val="28"/>
          <w:lang w:eastAsia="ko-KR"/>
        </w:rPr>
        <w:t xml:space="preserve"> возможность получить социально значимый опыт гражданского поведения;</w:t>
      </w:r>
    </w:p>
    <w:p w:rsidR="009C4A20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r w:rsidRPr="006E1C1A">
        <w:rPr>
          <w:rFonts w:eastAsia="Calibri"/>
          <w:sz w:val="28"/>
          <w:szCs w:val="28"/>
        </w:rPr>
        <w:t xml:space="preserve">организацию общественно полезных дел, дающих </w:t>
      </w:r>
      <w:r w:rsidR="009C4A20" w:rsidRPr="006E1C1A">
        <w:rPr>
          <w:rFonts w:eastAsia="Calibri"/>
          <w:sz w:val="28"/>
          <w:szCs w:val="28"/>
        </w:rPr>
        <w:t xml:space="preserve">обучающимся </w:t>
      </w:r>
      <w:r w:rsidRPr="006E1C1A">
        <w:rPr>
          <w:rFonts w:eastAsia="Calibri"/>
          <w:sz w:val="28"/>
          <w:szCs w:val="28"/>
        </w:rPr>
        <w:t xml:space="preserve">возможность получить важный для их личностного развития опыт деятельности, направленной </w:t>
      </w:r>
      <w:r w:rsidR="009C4A20" w:rsidRPr="006E1C1A">
        <w:rPr>
          <w:rFonts w:eastAsia="Calibri"/>
          <w:sz w:val="28"/>
          <w:szCs w:val="28"/>
        </w:rPr>
        <w:br/>
      </w:r>
      <w:r w:rsidRPr="006E1C1A">
        <w:rPr>
          <w:rFonts w:eastAsia="Calibri"/>
          <w:sz w:val="28"/>
          <w:szCs w:val="28"/>
        </w:rPr>
        <w:t xml:space="preserve">на помощь другим людям, своей школе, обществу в целом; развить в себе такие качества как </w:t>
      </w:r>
      <w:r w:rsidRPr="006E1C1A">
        <w:rPr>
          <w:sz w:val="28"/>
          <w:szCs w:val="28"/>
        </w:rPr>
        <w:t xml:space="preserve">забота, уважение, умение сопереживать, умение общаться, слушать </w:t>
      </w:r>
      <w:r w:rsidR="009C4A20" w:rsidRPr="006E1C1A">
        <w:rPr>
          <w:sz w:val="28"/>
          <w:szCs w:val="28"/>
        </w:rPr>
        <w:br/>
      </w:r>
      <w:r w:rsidRPr="006E1C1A">
        <w:rPr>
          <w:sz w:val="28"/>
          <w:szCs w:val="28"/>
        </w:rPr>
        <w:t xml:space="preserve">и слышать других. </w:t>
      </w:r>
      <w:proofErr w:type="gramStart"/>
      <w:r w:rsidRPr="006E1C1A">
        <w:rPr>
          <w:sz w:val="28"/>
          <w:szCs w:val="28"/>
        </w:rPr>
        <w:t xml:space="preserve">Такими делами могут являться: посильная помощь, оказываемая </w:t>
      </w:r>
      <w:r w:rsidR="00AF012F" w:rsidRPr="006E1C1A">
        <w:rPr>
          <w:sz w:val="28"/>
          <w:szCs w:val="28"/>
        </w:rPr>
        <w:t xml:space="preserve">обучающимися </w:t>
      </w:r>
      <w:r w:rsidRPr="006E1C1A">
        <w:rPr>
          <w:sz w:val="28"/>
          <w:szCs w:val="28"/>
        </w:rPr>
        <w:t>пожилым людям; совместная работа с учреждениями социальной сферы (проведение культурно-просветительских и развлекательных мероприятий для посетителей этих учреждений, помощь в благоустройстве террит</w:t>
      </w:r>
      <w:r w:rsidR="009C4A20" w:rsidRPr="006E1C1A">
        <w:rPr>
          <w:sz w:val="28"/>
          <w:szCs w:val="28"/>
        </w:rPr>
        <w:t>ории данных учреждений и т.п.);</w:t>
      </w:r>
      <w:r w:rsidRPr="006E1C1A">
        <w:rPr>
          <w:sz w:val="28"/>
          <w:szCs w:val="28"/>
        </w:rPr>
        <w:t xml:space="preserve"> участие обучающихся в работе на прилегающей к школе </w:t>
      </w:r>
      <w:r w:rsidRPr="006E1C1A">
        <w:rPr>
          <w:sz w:val="28"/>
          <w:szCs w:val="28"/>
        </w:rPr>
        <w:lastRenderedPageBreak/>
        <w:t>территории (работа в школьном саду, уход за деревьями и кустарниками, благоустройство клумб) и другие;</w:t>
      </w:r>
      <w:proofErr w:type="gramEnd"/>
    </w:p>
    <w:p w:rsidR="003A32F3" w:rsidRPr="006E1C1A" w:rsidRDefault="000D19C7" w:rsidP="0042604F">
      <w:pPr>
        <w:pStyle w:val="ParaAttribute38"/>
        <w:spacing w:line="336" w:lineRule="auto"/>
        <w:ind w:right="0" w:firstLine="709"/>
        <w:rPr>
          <w:rFonts w:eastAsia="Calibri"/>
          <w:sz w:val="28"/>
          <w:szCs w:val="28"/>
          <w:lang w:eastAsia="ko-KR"/>
        </w:rPr>
      </w:pPr>
      <w:proofErr w:type="gramStart"/>
      <w:r w:rsidRPr="006E1C1A">
        <w:rPr>
          <w:rFonts w:eastAsia="Calibri"/>
          <w:sz w:val="28"/>
          <w:szCs w:val="28"/>
          <w:lang w:eastAsia="ko-KR"/>
        </w:rPr>
        <w:t xml:space="preserve">поддержку и развитие в детском объединении его традиций и ритуалов, формирующих у </w:t>
      </w:r>
      <w:r w:rsidR="003A32F3" w:rsidRPr="006E1C1A">
        <w:rPr>
          <w:rFonts w:eastAsia="Calibri"/>
          <w:sz w:val="28"/>
          <w:szCs w:val="28"/>
          <w:lang w:eastAsia="ko-KR"/>
        </w:rPr>
        <w:t>обучающегося</w:t>
      </w:r>
      <w:r w:rsidRPr="006E1C1A">
        <w:rPr>
          <w:rFonts w:eastAsia="Calibri"/>
          <w:sz w:val="28"/>
          <w:szCs w:val="28"/>
          <w:lang w:eastAsia="ko-KR"/>
        </w:rPr>
        <w:t xml:space="preserve"> чувство общности с другими его членами, чувство причастности к тому, что происходит в объединении (реализуется посредством введения особой символики детского объединения, проведения ежегодной церемонии посвящения в члены детского объединения, создания и поддержки интернет-странички детского объединения в соц</w:t>
      </w:r>
      <w:r w:rsidR="003A32F3" w:rsidRPr="006E1C1A">
        <w:rPr>
          <w:rFonts w:eastAsia="Calibri"/>
          <w:sz w:val="28"/>
          <w:szCs w:val="28"/>
          <w:lang w:eastAsia="ko-KR"/>
        </w:rPr>
        <w:t xml:space="preserve">иальных </w:t>
      </w:r>
      <w:r w:rsidRPr="006E1C1A">
        <w:rPr>
          <w:rFonts w:eastAsia="Calibri"/>
          <w:sz w:val="28"/>
          <w:szCs w:val="28"/>
          <w:lang w:eastAsia="ko-KR"/>
        </w:rPr>
        <w:t>сетях, организации деятельности пресс-центра детского объединения, проведения традиционных огоньков – формы</w:t>
      </w:r>
      <w:proofErr w:type="gramEnd"/>
      <w:r w:rsidRPr="006E1C1A">
        <w:rPr>
          <w:rFonts w:eastAsia="Calibri"/>
          <w:sz w:val="28"/>
          <w:szCs w:val="28"/>
          <w:lang w:eastAsia="ko-KR"/>
        </w:rPr>
        <w:t xml:space="preserve"> коллективного анализа проводимых детским объединением дел);</w:t>
      </w:r>
    </w:p>
    <w:p w:rsidR="000D19C7" w:rsidRDefault="000D19C7" w:rsidP="0042604F">
      <w:pPr>
        <w:pStyle w:val="ParaAttribute38"/>
        <w:spacing w:line="336" w:lineRule="auto"/>
        <w:ind w:right="0" w:firstLine="709"/>
        <w:rPr>
          <w:rFonts w:eastAsia="Calibri"/>
          <w:sz w:val="28"/>
          <w:szCs w:val="28"/>
          <w:lang w:eastAsia="ko-KR"/>
        </w:rPr>
      </w:pPr>
      <w:r w:rsidRPr="006E1C1A">
        <w:rPr>
          <w:rFonts w:eastAsia="Calibri"/>
          <w:sz w:val="28"/>
          <w:szCs w:val="28"/>
          <w:lang w:eastAsia="ko-KR"/>
        </w:rPr>
        <w:t xml:space="preserve">участие членов детского общественного объединения в волонтерских акциях, деятельности на благо конкретных людей и социального окружения в целом. </w:t>
      </w:r>
      <w:r w:rsidR="003A32F3" w:rsidRPr="006E1C1A">
        <w:rPr>
          <w:rFonts w:eastAsia="Calibri"/>
          <w:sz w:val="28"/>
          <w:szCs w:val="28"/>
          <w:lang w:eastAsia="ko-KR"/>
        </w:rPr>
        <w:br/>
      </w:r>
      <w:r w:rsidRPr="006E1C1A">
        <w:rPr>
          <w:rFonts w:eastAsia="Calibri"/>
          <w:sz w:val="28"/>
          <w:szCs w:val="28"/>
          <w:lang w:eastAsia="ko-KR"/>
        </w:rPr>
        <w:t>Это может быть как участием обучающихся в проведении разовых акций, которые часто носят масштабный характер, так и постоянной деятельностью обучающихся.</w:t>
      </w:r>
    </w:p>
    <w:p w:rsidR="0006568A" w:rsidRDefault="0006568A" w:rsidP="0042604F">
      <w:pPr>
        <w:tabs>
          <w:tab w:val="left" w:pos="851"/>
        </w:tabs>
        <w:wordWrap/>
        <w:spacing w:line="336" w:lineRule="auto"/>
        <w:jc w:val="center"/>
        <w:rPr>
          <w:b/>
          <w:iCs/>
          <w:sz w:val="28"/>
          <w:szCs w:val="28"/>
          <w:lang w:val="ru-RU"/>
        </w:rPr>
      </w:pPr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jc w:val="center"/>
        <w:rPr>
          <w:b/>
          <w:iCs/>
          <w:color w:val="000000"/>
          <w:w w:val="0"/>
          <w:sz w:val="28"/>
          <w:szCs w:val="28"/>
          <w:lang w:val="ru-RU"/>
        </w:rPr>
      </w:pPr>
      <w:r w:rsidRPr="006E1C1A">
        <w:rPr>
          <w:b/>
          <w:iCs/>
          <w:sz w:val="28"/>
          <w:szCs w:val="28"/>
          <w:lang w:val="ru-RU"/>
        </w:rPr>
        <w:t xml:space="preserve">Модуль 3.7. </w:t>
      </w:r>
      <w:r w:rsidRPr="006E1C1A">
        <w:rPr>
          <w:b/>
          <w:iCs/>
          <w:color w:val="000000"/>
          <w:w w:val="0"/>
          <w:sz w:val="28"/>
          <w:szCs w:val="28"/>
          <w:lang w:val="ru-RU"/>
        </w:rPr>
        <w:t>«Экскурсии, экспедиции, походы»</w:t>
      </w:r>
    </w:p>
    <w:p w:rsidR="00D26743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rFonts w:eastAsia="Calibri"/>
          <w:sz w:val="28"/>
          <w:szCs w:val="28"/>
          <w:lang w:val="ru-RU"/>
        </w:rPr>
        <w:t xml:space="preserve">Экскурсии, экспедиции, походы помогают </w:t>
      </w:r>
      <w:proofErr w:type="gramStart"/>
      <w:r w:rsidR="00480B2C" w:rsidRPr="006E1C1A">
        <w:rPr>
          <w:rFonts w:eastAsia="Calibri"/>
          <w:sz w:val="28"/>
          <w:szCs w:val="28"/>
          <w:lang w:val="ru-RU"/>
        </w:rPr>
        <w:t>обучающемуся</w:t>
      </w:r>
      <w:proofErr w:type="gramEnd"/>
      <w:r w:rsidRPr="006E1C1A">
        <w:rPr>
          <w:rFonts w:eastAsia="Calibri"/>
          <w:sz w:val="28"/>
          <w:szCs w:val="28"/>
          <w:lang w:val="ru-RU"/>
        </w:rPr>
        <w:t xml:space="preserve">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</w:t>
      </w:r>
      <w:r w:rsidR="009C4A20" w:rsidRPr="006E1C1A">
        <w:rPr>
          <w:rFonts w:eastAsia="Calibri"/>
          <w:sz w:val="28"/>
          <w:szCs w:val="28"/>
          <w:lang w:val="ru-RU"/>
        </w:rPr>
        <w:t xml:space="preserve">зличных внешкольных ситуациях. </w:t>
      </w:r>
      <w:proofErr w:type="gramStart"/>
      <w:r w:rsidRPr="006E1C1A">
        <w:rPr>
          <w:rFonts w:eastAsia="Calibri"/>
          <w:sz w:val="28"/>
          <w:szCs w:val="28"/>
          <w:lang w:val="ru-RU"/>
        </w:rPr>
        <w:t xml:space="preserve">На экскурсиях, в экспедициях, в походах создаются благоприятные условия для воспитания у </w:t>
      </w:r>
      <w:r w:rsidR="009C4A20" w:rsidRPr="006E1C1A">
        <w:rPr>
          <w:rFonts w:eastAsia="Calibri"/>
          <w:sz w:val="28"/>
          <w:szCs w:val="28"/>
          <w:lang w:val="ru-RU"/>
        </w:rPr>
        <w:t xml:space="preserve">обучающихся </w:t>
      </w:r>
      <w:r w:rsidRPr="006E1C1A">
        <w:rPr>
          <w:rFonts w:eastAsia="Calibri"/>
          <w:sz w:val="28"/>
          <w:szCs w:val="28"/>
          <w:lang w:val="ru-RU"/>
        </w:rPr>
        <w:t xml:space="preserve">самостоятельности и ответственности, формирования у них навыков </w:t>
      </w:r>
      <w:proofErr w:type="spellStart"/>
      <w:r w:rsidRPr="006E1C1A">
        <w:rPr>
          <w:rFonts w:eastAsia="Calibri"/>
          <w:sz w:val="28"/>
          <w:szCs w:val="28"/>
          <w:lang w:val="ru-RU"/>
        </w:rPr>
        <w:t>самообслуживающего</w:t>
      </w:r>
      <w:proofErr w:type="spellEnd"/>
      <w:r w:rsidRPr="006E1C1A">
        <w:rPr>
          <w:rFonts w:eastAsia="Calibri"/>
          <w:sz w:val="28"/>
          <w:szCs w:val="28"/>
          <w:lang w:val="ru-RU"/>
        </w:rPr>
        <w:t xml:space="preserve"> труда, преодоления </w:t>
      </w:r>
      <w:r w:rsidR="009C4A20" w:rsidRPr="006E1C1A">
        <w:rPr>
          <w:rFonts w:eastAsia="Calibri"/>
          <w:sz w:val="28"/>
          <w:szCs w:val="28"/>
          <w:lang w:val="ru-RU"/>
        </w:rPr>
        <w:br/>
      </w:r>
      <w:r w:rsidRPr="006E1C1A">
        <w:rPr>
          <w:rFonts w:eastAsia="Calibri"/>
          <w:sz w:val="28"/>
          <w:szCs w:val="28"/>
          <w:lang w:val="ru-RU"/>
        </w:rPr>
        <w:t>их инфантильных и эгоистических наклонностей, обучения рациональному использованию своего времени, сил, имущества.</w:t>
      </w:r>
      <w:proofErr w:type="gramEnd"/>
      <w:r w:rsidRPr="006E1C1A">
        <w:rPr>
          <w:rFonts w:eastAsia="Calibri"/>
          <w:sz w:val="28"/>
          <w:szCs w:val="28"/>
          <w:lang w:val="ru-RU"/>
        </w:rPr>
        <w:t xml:space="preserve"> Эти воспитательные возможности реализуются в рамках следующих видов и форм деятельности</w:t>
      </w:r>
      <w:r w:rsidR="00D26743" w:rsidRPr="00BE4DE9">
        <w:rPr>
          <w:sz w:val="28"/>
          <w:szCs w:val="28"/>
          <w:lang w:val="ru-RU"/>
        </w:rPr>
        <w:t>:</w:t>
      </w:r>
    </w:p>
    <w:p w:rsidR="00D26743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rFonts w:eastAsia="Calibri"/>
          <w:sz w:val="28"/>
          <w:szCs w:val="28"/>
          <w:lang w:val="ru-RU"/>
        </w:rPr>
        <w:t xml:space="preserve">регулярные пешие прогулки, экскурсии или походы выходного </w:t>
      </w:r>
      <w:r w:rsidR="00D401BE">
        <w:rPr>
          <w:rFonts w:eastAsia="Calibri"/>
          <w:sz w:val="28"/>
          <w:szCs w:val="28"/>
          <w:lang w:val="ru-RU"/>
        </w:rPr>
        <w:br/>
      </w:r>
      <w:r w:rsidRPr="006E1C1A">
        <w:rPr>
          <w:rFonts w:eastAsia="Calibri"/>
          <w:sz w:val="28"/>
          <w:szCs w:val="28"/>
          <w:lang w:val="ru-RU"/>
        </w:rPr>
        <w:t xml:space="preserve">дня, организуемые в классах их классными руководителями и родителями обучающихся: в музей, на предприятие, </w:t>
      </w:r>
      <w:r w:rsidR="00D401BE">
        <w:rPr>
          <w:rFonts w:eastAsia="Calibri"/>
          <w:sz w:val="28"/>
          <w:szCs w:val="28"/>
          <w:lang w:val="ru-RU"/>
        </w:rPr>
        <w:br/>
      </w:r>
      <w:r w:rsidRPr="006E1C1A">
        <w:rPr>
          <w:rFonts w:eastAsia="Calibri"/>
          <w:sz w:val="28"/>
          <w:szCs w:val="28"/>
          <w:lang w:val="ru-RU"/>
        </w:rPr>
        <w:t>на природу (проводятся как интерактивные занятия с распределением среди обучающихся ролей и соответствующих им заданий);</w:t>
      </w:r>
    </w:p>
    <w:p w:rsidR="00D26743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rFonts w:eastAsia="Calibri"/>
          <w:sz w:val="28"/>
          <w:szCs w:val="28"/>
          <w:lang w:val="ru-RU"/>
        </w:rPr>
        <w:t xml:space="preserve">литературные, исторические, биологические экспедиции, организуемые </w:t>
      </w:r>
      <w:r w:rsidR="006E1C1A" w:rsidRPr="006E1C1A">
        <w:rPr>
          <w:rFonts w:eastAsia="Calibri"/>
          <w:sz w:val="28"/>
          <w:szCs w:val="28"/>
          <w:lang w:val="ru-RU"/>
        </w:rPr>
        <w:lastRenderedPageBreak/>
        <w:t>педагогическими работниками</w:t>
      </w:r>
      <w:r w:rsidRPr="006E1C1A">
        <w:rPr>
          <w:rFonts w:eastAsia="Calibri"/>
          <w:sz w:val="28"/>
          <w:szCs w:val="28"/>
          <w:lang w:val="ru-RU"/>
        </w:rPr>
        <w:t xml:space="preserve"> и родителями обучающихся в другие города или села для углубленного изучения биографий проживавших здесь российских поэтов </w:t>
      </w:r>
      <w:r w:rsidR="00D401BE">
        <w:rPr>
          <w:rFonts w:eastAsia="Calibri"/>
          <w:sz w:val="28"/>
          <w:szCs w:val="28"/>
          <w:lang w:val="ru-RU"/>
        </w:rPr>
        <w:br/>
      </w:r>
      <w:r w:rsidRPr="006E1C1A">
        <w:rPr>
          <w:rFonts w:eastAsia="Calibri"/>
          <w:sz w:val="28"/>
          <w:szCs w:val="28"/>
          <w:lang w:val="ru-RU"/>
        </w:rPr>
        <w:t xml:space="preserve">и писателей, произошедших здесь исторических событий, имеющихся здесь природных и историко-культурных ландшафтов, флоры и фауны; </w:t>
      </w:r>
    </w:p>
    <w:p w:rsidR="00D26743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rFonts w:eastAsia="Calibri"/>
          <w:sz w:val="28"/>
          <w:szCs w:val="28"/>
          <w:lang w:val="ru-RU"/>
        </w:rPr>
        <w:t xml:space="preserve">поисковые экспедиции – вахты памяти, организуемые школьным поисковым отрядом к местам боев Великой </w:t>
      </w:r>
      <w:r w:rsidR="001C152B">
        <w:rPr>
          <w:rFonts w:eastAsia="Calibri"/>
          <w:sz w:val="28"/>
          <w:szCs w:val="28"/>
          <w:lang w:val="ru-RU"/>
        </w:rPr>
        <w:t>О</w:t>
      </w:r>
      <w:r w:rsidRPr="006E1C1A">
        <w:rPr>
          <w:rFonts w:eastAsia="Calibri"/>
          <w:sz w:val="28"/>
          <w:szCs w:val="28"/>
          <w:lang w:val="ru-RU"/>
        </w:rPr>
        <w:t xml:space="preserve">течественной войны для </w:t>
      </w:r>
      <w:r w:rsidR="001C152B">
        <w:rPr>
          <w:rFonts w:eastAsia="Calibri"/>
          <w:sz w:val="28"/>
          <w:szCs w:val="28"/>
          <w:lang w:val="ru-RU"/>
        </w:rPr>
        <w:t>изучения исторического прошлого страны</w:t>
      </w:r>
      <w:r w:rsidRPr="006E1C1A">
        <w:rPr>
          <w:rFonts w:eastAsia="Calibri"/>
          <w:sz w:val="28"/>
          <w:szCs w:val="28"/>
          <w:lang w:val="ru-RU"/>
        </w:rPr>
        <w:t>;</w:t>
      </w:r>
    </w:p>
    <w:p w:rsidR="00D26743" w:rsidRPr="006E1C1A" w:rsidRDefault="000D19C7" w:rsidP="0042604F">
      <w:pPr>
        <w:wordWrap/>
        <w:adjustRightInd w:val="0"/>
        <w:spacing w:line="336" w:lineRule="auto"/>
        <w:ind w:right="-1" w:firstLine="709"/>
        <w:rPr>
          <w:rFonts w:eastAsia="Calibri"/>
          <w:sz w:val="28"/>
          <w:szCs w:val="28"/>
          <w:lang w:val="ru-RU"/>
        </w:rPr>
      </w:pPr>
      <w:r w:rsidRPr="006E1C1A">
        <w:rPr>
          <w:rFonts w:eastAsia="Calibri"/>
          <w:sz w:val="28"/>
          <w:szCs w:val="28"/>
          <w:lang w:val="ru-RU"/>
        </w:rPr>
        <w:t xml:space="preserve">многодневные походы, организуемые совместно с </w:t>
      </w:r>
      <w:r w:rsidR="00D401BE">
        <w:rPr>
          <w:rFonts w:eastAsia="Calibri"/>
          <w:sz w:val="28"/>
          <w:szCs w:val="28"/>
          <w:lang w:val="ru-RU"/>
        </w:rPr>
        <w:t>организациями</w:t>
      </w:r>
      <w:r w:rsidR="002F59DF">
        <w:rPr>
          <w:rFonts w:eastAsia="Calibri"/>
          <w:sz w:val="28"/>
          <w:szCs w:val="28"/>
          <w:lang w:val="ru-RU"/>
        </w:rPr>
        <w:t xml:space="preserve">, реализующими дополнительные общеразвивающие программы </w:t>
      </w:r>
      <w:r w:rsidRPr="006E1C1A">
        <w:rPr>
          <w:rFonts w:eastAsia="Calibri"/>
          <w:sz w:val="28"/>
          <w:szCs w:val="28"/>
          <w:lang w:val="ru-RU"/>
        </w:rPr>
        <w:t xml:space="preserve">и осуществляемые </w:t>
      </w:r>
      <w:r w:rsidR="002F59DF">
        <w:rPr>
          <w:rFonts w:eastAsia="Calibri"/>
          <w:sz w:val="28"/>
          <w:szCs w:val="28"/>
          <w:lang w:val="ru-RU"/>
        </w:rPr>
        <w:br/>
      </w:r>
      <w:r w:rsidRPr="006E1C1A">
        <w:rPr>
          <w:rFonts w:eastAsia="Calibri"/>
          <w:sz w:val="28"/>
          <w:szCs w:val="28"/>
          <w:lang w:val="ru-RU"/>
        </w:rPr>
        <w:t xml:space="preserve">с обязательным привлечением </w:t>
      </w:r>
      <w:proofErr w:type="gramStart"/>
      <w:r w:rsidRPr="006E1C1A">
        <w:rPr>
          <w:rFonts w:eastAsia="Calibri"/>
          <w:sz w:val="28"/>
          <w:szCs w:val="28"/>
          <w:lang w:val="ru-RU"/>
        </w:rPr>
        <w:t>обучающихся</w:t>
      </w:r>
      <w:proofErr w:type="gramEnd"/>
      <w:r w:rsidRPr="006E1C1A">
        <w:rPr>
          <w:rFonts w:eastAsia="Calibri"/>
          <w:sz w:val="28"/>
          <w:szCs w:val="28"/>
          <w:lang w:val="ru-RU"/>
        </w:rPr>
        <w:t xml:space="preserve"> к коллективному планированию</w:t>
      </w:r>
      <w:r w:rsidR="00D26743" w:rsidRPr="006E1C1A">
        <w:rPr>
          <w:rFonts w:eastAsia="Calibri"/>
          <w:sz w:val="28"/>
          <w:szCs w:val="28"/>
          <w:lang w:val="ru-RU"/>
        </w:rPr>
        <w:t>;</w:t>
      </w:r>
    </w:p>
    <w:p w:rsidR="009C4A20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proofErr w:type="spellStart"/>
      <w:r w:rsidRPr="006E1C1A">
        <w:rPr>
          <w:rFonts w:eastAsia="Calibri"/>
          <w:sz w:val="28"/>
          <w:szCs w:val="28"/>
          <w:lang w:val="ru-RU"/>
        </w:rPr>
        <w:t>турслет</w:t>
      </w:r>
      <w:proofErr w:type="spellEnd"/>
      <w:r w:rsidRPr="006E1C1A">
        <w:rPr>
          <w:rFonts w:eastAsia="Calibri"/>
          <w:sz w:val="28"/>
          <w:szCs w:val="28"/>
          <w:lang w:val="ru-RU"/>
        </w:rPr>
        <w:t xml:space="preserve"> с участием команд, сформированных из </w:t>
      </w:r>
      <w:r w:rsidR="000472E0" w:rsidRPr="006E1C1A">
        <w:rPr>
          <w:rFonts w:eastAsia="Calibri"/>
          <w:sz w:val="28"/>
          <w:szCs w:val="28"/>
          <w:lang w:val="ru-RU"/>
        </w:rPr>
        <w:t>педагогических работников</w:t>
      </w:r>
      <w:r w:rsidRPr="006E1C1A">
        <w:rPr>
          <w:rFonts w:eastAsia="Calibri"/>
          <w:sz w:val="28"/>
          <w:szCs w:val="28"/>
          <w:lang w:val="ru-RU"/>
        </w:rPr>
        <w:t>, обучающихся и</w:t>
      </w:r>
      <w:r w:rsidR="009C4A20" w:rsidRPr="006E1C1A">
        <w:rPr>
          <w:rFonts w:eastAsia="Calibri"/>
          <w:sz w:val="28"/>
          <w:szCs w:val="28"/>
          <w:lang w:val="ru-RU"/>
        </w:rPr>
        <w:t xml:space="preserve"> их</w:t>
      </w:r>
      <w:r w:rsidRPr="006E1C1A">
        <w:rPr>
          <w:rFonts w:eastAsia="Calibri"/>
          <w:sz w:val="28"/>
          <w:szCs w:val="28"/>
          <w:lang w:val="ru-RU"/>
        </w:rPr>
        <w:t xml:space="preserve"> родителей, включающий в себя, например: соревнование </w:t>
      </w:r>
      <w:r w:rsidR="002F59DF">
        <w:rPr>
          <w:rFonts w:eastAsia="Calibri"/>
          <w:sz w:val="28"/>
          <w:szCs w:val="28"/>
          <w:lang w:val="ru-RU"/>
        </w:rPr>
        <w:br/>
      </w:r>
      <w:r w:rsidRPr="006E1C1A">
        <w:rPr>
          <w:rFonts w:eastAsia="Calibri"/>
          <w:sz w:val="28"/>
          <w:szCs w:val="28"/>
          <w:lang w:val="ru-RU"/>
        </w:rPr>
        <w:t>по технике пешеходного туризма, соревнование по спортивному ориентированию, конкурс на лучшую топографическую съемку местности, конкурс знатоков лекарственных растений, конкурс туристской кухни, конкурс туристской песни, конкурс благоустройства командных биваков, комбинированную эстафету</w:t>
      </w:r>
      <w:r w:rsidR="001C152B">
        <w:rPr>
          <w:rFonts w:eastAsia="Calibri"/>
          <w:sz w:val="28"/>
          <w:szCs w:val="28"/>
          <w:lang w:val="ru-RU"/>
        </w:rPr>
        <w:t>.</w:t>
      </w:r>
    </w:p>
    <w:p w:rsidR="00D26743" w:rsidRPr="002F59DF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rFonts w:eastAsia="Calibri"/>
          <w:sz w:val="28"/>
          <w:szCs w:val="28"/>
          <w:lang w:val="ru-RU"/>
        </w:rPr>
        <w:t xml:space="preserve"> </w:t>
      </w:r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jc w:val="center"/>
        <w:rPr>
          <w:b/>
          <w:iCs/>
          <w:color w:val="000000"/>
          <w:w w:val="0"/>
          <w:sz w:val="28"/>
          <w:szCs w:val="28"/>
          <w:lang w:val="ru-RU"/>
        </w:rPr>
      </w:pPr>
      <w:r w:rsidRPr="006E1C1A">
        <w:rPr>
          <w:b/>
          <w:iCs/>
          <w:color w:val="000000"/>
          <w:w w:val="0"/>
          <w:sz w:val="28"/>
          <w:szCs w:val="28"/>
          <w:lang w:val="ru-RU"/>
        </w:rPr>
        <w:t>3.8. Модуль «Профориентация»</w:t>
      </w:r>
    </w:p>
    <w:p w:rsidR="00D26743" w:rsidRPr="006E1C1A" w:rsidRDefault="000D19C7" w:rsidP="0042604F">
      <w:pPr>
        <w:wordWrap/>
        <w:spacing w:line="336" w:lineRule="auto"/>
        <w:ind w:firstLine="709"/>
        <w:rPr>
          <w:rStyle w:val="CharAttribute502"/>
          <w:rFonts w:eastAsia="№Е"/>
          <w:i w:val="0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Совместная деятельность </w:t>
      </w:r>
      <w:r w:rsidR="000472E0" w:rsidRPr="006E1C1A">
        <w:rPr>
          <w:sz w:val="28"/>
          <w:szCs w:val="28"/>
          <w:lang w:val="ru-RU"/>
        </w:rPr>
        <w:t>педагог</w:t>
      </w:r>
      <w:r w:rsidR="001C152B">
        <w:rPr>
          <w:sz w:val="28"/>
          <w:szCs w:val="28"/>
          <w:lang w:val="ru-RU"/>
        </w:rPr>
        <w:t>ов</w:t>
      </w:r>
      <w:r w:rsidR="000472E0" w:rsidRPr="006E1C1A">
        <w:rPr>
          <w:sz w:val="28"/>
          <w:szCs w:val="28"/>
          <w:lang w:val="ru-RU"/>
        </w:rPr>
        <w:t xml:space="preserve"> </w:t>
      </w:r>
      <w:r w:rsidR="001C152B">
        <w:rPr>
          <w:sz w:val="28"/>
          <w:szCs w:val="28"/>
          <w:lang w:val="ru-RU"/>
        </w:rPr>
        <w:t>и школьников</w:t>
      </w:r>
      <w:r w:rsidRPr="006E1C1A">
        <w:rPr>
          <w:sz w:val="28"/>
          <w:szCs w:val="28"/>
          <w:lang w:val="ru-RU"/>
        </w:rPr>
        <w:t xml:space="preserve"> </w:t>
      </w:r>
      <w:r w:rsidR="002F59DF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по направлению «профориентация» включает в себя профессиональное просвещение обучающихся; диагностику и консультирование по проблемам профориентации, организацию профессиональных проб обучающихся. Задача совместной деятельности </w:t>
      </w:r>
      <w:r w:rsidR="00C4576F" w:rsidRPr="006E1C1A">
        <w:rPr>
          <w:sz w:val="28"/>
          <w:szCs w:val="28"/>
          <w:lang w:val="ru-RU"/>
        </w:rPr>
        <w:t>педагогического работника</w:t>
      </w:r>
      <w:r w:rsidRPr="006E1C1A">
        <w:rPr>
          <w:sz w:val="28"/>
          <w:szCs w:val="28"/>
          <w:lang w:val="ru-RU"/>
        </w:rPr>
        <w:t xml:space="preserve"> и </w:t>
      </w:r>
      <w:r w:rsidR="003A32F3" w:rsidRPr="006E1C1A">
        <w:rPr>
          <w:sz w:val="28"/>
          <w:szCs w:val="28"/>
          <w:lang w:val="ru-RU"/>
        </w:rPr>
        <w:t>обучающегося</w:t>
      </w:r>
      <w:r w:rsidRPr="006E1C1A">
        <w:rPr>
          <w:sz w:val="28"/>
          <w:szCs w:val="28"/>
          <w:lang w:val="ru-RU"/>
        </w:rPr>
        <w:t xml:space="preserve"> – подготовить </w:t>
      </w:r>
      <w:r w:rsidR="00480B2C" w:rsidRPr="006E1C1A">
        <w:rPr>
          <w:sz w:val="28"/>
          <w:szCs w:val="28"/>
          <w:lang w:val="ru-RU"/>
        </w:rPr>
        <w:t>обучающегося</w:t>
      </w:r>
      <w:r w:rsidRPr="006E1C1A">
        <w:rPr>
          <w:sz w:val="28"/>
          <w:szCs w:val="28"/>
          <w:lang w:val="ru-RU"/>
        </w:rPr>
        <w:t xml:space="preserve"> к осознанному выбору своей будущей профессиональной деятельности. Создавая </w:t>
      </w:r>
      <w:proofErr w:type="spellStart"/>
      <w:r w:rsidRPr="006E1C1A">
        <w:rPr>
          <w:sz w:val="28"/>
          <w:szCs w:val="28"/>
          <w:lang w:val="ru-RU"/>
        </w:rPr>
        <w:t>профориентационно</w:t>
      </w:r>
      <w:proofErr w:type="spellEnd"/>
      <w:r w:rsidRPr="006E1C1A">
        <w:rPr>
          <w:sz w:val="28"/>
          <w:szCs w:val="28"/>
          <w:lang w:val="ru-RU"/>
        </w:rPr>
        <w:t xml:space="preserve"> значимые проблемные ситуации, формирующие готовность </w:t>
      </w:r>
      <w:r w:rsidR="00480B2C" w:rsidRPr="006E1C1A">
        <w:rPr>
          <w:sz w:val="28"/>
          <w:szCs w:val="28"/>
          <w:lang w:val="ru-RU"/>
        </w:rPr>
        <w:t>обучающегося</w:t>
      </w:r>
      <w:r w:rsidRPr="006E1C1A">
        <w:rPr>
          <w:sz w:val="28"/>
          <w:szCs w:val="28"/>
          <w:lang w:val="ru-RU"/>
        </w:rPr>
        <w:t xml:space="preserve"> к выбору, </w:t>
      </w:r>
      <w:r w:rsidR="00E81C16" w:rsidRPr="006E1C1A">
        <w:rPr>
          <w:sz w:val="28"/>
          <w:szCs w:val="28"/>
          <w:lang w:val="ru-RU"/>
        </w:rPr>
        <w:t xml:space="preserve">педагогический работник </w:t>
      </w:r>
      <w:r w:rsidRPr="006E1C1A">
        <w:rPr>
          <w:sz w:val="28"/>
          <w:szCs w:val="28"/>
          <w:lang w:val="ru-RU"/>
        </w:rPr>
        <w:t xml:space="preserve">актуализирует его профессиональное самоопределение, позитивный взгляд на труд </w:t>
      </w:r>
      <w:r w:rsidR="00D26743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в постиндустриальном мире, охватывающий не только профессиональную, </w:t>
      </w:r>
      <w:r w:rsidR="00D26743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но и </w:t>
      </w:r>
      <w:proofErr w:type="spellStart"/>
      <w:r w:rsidRPr="006E1C1A">
        <w:rPr>
          <w:sz w:val="28"/>
          <w:szCs w:val="28"/>
          <w:lang w:val="ru-RU"/>
        </w:rPr>
        <w:t>внепрофессиональную</w:t>
      </w:r>
      <w:proofErr w:type="spellEnd"/>
      <w:r w:rsidRPr="006E1C1A">
        <w:rPr>
          <w:sz w:val="28"/>
          <w:szCs w:val="28"/>
          <w:lang w:val="ru-RU"/>
        </w:rPr>
        <w:t xml:space="preserve"> составляющие такой деятельности. </w:t>
      </w:r>
      <w:r w:rsidRPr="006E1C1A">
        <w:rPr>
          <w:rStyle w:val="CharAttribute511"/>
          <w:rFonts w:eastAsia="№Е"/>
          <w:szCs w:val="28"/>
          <w:lang w:val="ru-RU"/>
        </w:rPr>
        <w:t xml:space="preserve">Эта работа осуществляется </w:t>
      </w:r>
      <w:proofErr w:type="gramStart"/>
      <w:r w:rsidRPr="006E1C1A">
        <w:rPr>
          <w:rStyle w:val="CharAttribute512"/>
          <w:rFonts w:eastAsia="№Е"/>
          <w:szCs w:val="28"/>
          <w:lang w:val="ru-RU"/>
        </w:rPr>
        <w:t>через</w:t>
      </w:r>
      <w:proofErr w:type="gramEnd"/>
      <w:r w:rsidRPr="006E1C1A">
        <w:rPr>
          <w:sz w:val="28"/>
          <w:szCs w:val="28"/>
          <w:lang w:val="ru-RU"/>
        </w:rPr>
        <w:t>:</w:t>
      </w:r>
      <w:r w:rsidR="00D26743" w:rsidRPr="006E1C1A">
        <w:rPr>
          <w:rStyle w:val="CharAttribute502"/>
          <w:rFonts w:eastAsia="№Е"/>
          <w:i w:val="0"/>
          <w:szCs w:val="28"/>
          <w:lang w:val="ru-RU"/>
        </w:rPr>
        <w:t xml:space="preserve"> </w:t>
      </w:r>
    </w:p>
    <w:p w:rsidR="00D26743" w:rsidRPr="006E1C1A" w:rsidRDefault="000D19C7" w:rsidP="0042604F">
      <w:pPr>
        <w:wordWrap/>
        <w:spacing w:line="336" w:lineRule="auto"/>
        <w:ind w:firstLine="709"/>
        <w:rPr>
          <w:rFonts w:eastAsia="№Е"/>
          <w:sz w:val="28"/>
          <w:szCs w:val="28"/>
          <w:lang w:val="ru-RU"/>
        </w:rPr>
      </w:pPr>
      <w:r w:rsidRPr="006E1C1A">
        <w:rPr>
          <w:rFonts w:eastAsia="Calibri"/>
          <w:sz w:val="28"/>
          <w:szCs w:val="28"/>
          <w:lang w:val="ru-RU"/>
        </w:rPr>
        <w:t xml:space="preserve">циклы </w:t>
      </w:r>
      <w:proofErr w:type="spellStart"/>
      <w:r w:rsidRPr="006E1C1A">
        <w:rPr>
          <w:rFonts w:eastAsia="Calibri"/>
          <w:sz w:val="28"/>
          <w:szCs w:val="28"/>
          <w:lang w:val="ru-RU"/>
        </w:rPr>
        <w:t>профориентационных</w:t>
      </w:r>
      <w:proofErr w:type="spellEnd"/>
      <w:r w:rsidRPr="006E1C1A">
        <w:rPr>
          <w:rFonts w:eastAsia="Calibri"/>
          <w:sz w:val="28"/>
          <w:szCs w:val="28"/>
          <w:lang w:val="ru-RU"/>
        </w:rPr>
        <w:t xml:space="preserve"> </w:t>
      </w:r>
      <w:r w:rsidR="00480B2C" w:rsidRPr="006E1C1A">
        <w:rPr>
          <w:rFonts w:eastAsia="Calibri"/>
          <w:sz w:val="28"/>
          <w:szCs w:val="28"/>
          <w:lang w:val="ru-RU"/>
        </w:rPr>
        <w:t xml:space="preserve">часов общения, направленных на </w:t>
      </w:r>
      <w:r w:rsidRPr="006E1C1A">
        <w:rPr>
          <w:rFonts w:eastAsia="Calibri"/>
          <w:sz w:val="28"/>
          <w:szCs w:val="28"/>
          <w:lang w:val="ru-RU"/>
        </w:rPr>
        <w:t xml:space="preserve">подготовку </w:t>
      </w:r>
      <w:r w:rsidR="00480B2C" w:rsidRPr="006E1C1A">
        <w:rPr>
          <w:rFonts w:eastAsia="Calibri"/>
          <w:sz w:val="28"/>
          <w:szCs w:val="28"/>
          <w:lang w:val="ru-RU"/>
        </w:rPr>
        <w:t>обучающегося</w:t>
      </w:r>
      <w:r w:rsidRPr="006E1C1A">
        <w:rPr>
          <w:rFonts w:eastAsia="Calibri"/>
          <w:sz w:val="28"/>
          <w:szCs w:val="28"/>
          <w:lang w:val="ru-RU"/>
        </w:rPr>
        <w:t xml:space="preserve"> к осознанному планированию и реализации своего </w:t>
      </w:r>
      <w:r w:rsidRPr="006E1C1A">
        <w:rPr>
          <w:rFonts w:eastAsia="Calibri"/>
          <w:sz w:val="28"/>
          <w:szCs w:val="28"/>
          <w:lang w:val="ru-RU"/>
        </w:rPr>
        <w:lastRenderedPageBreak/>
        <w:t>профессионального будущего;</w:t>
      </w:r>
    </w:p>
    <w:p w:rsidR="00D26743" w:rsidRPr="006E1C1A" w:rsidRDefault="000D19C7" w:rsidP="0042604F">
      <w:pPr>
        <w:wordWrap/>
        <w:spacing w:line="336" w:lineRule="auto"/>
        <w:ind w:firstLine="709"/>
        <w:rPr>
          <w:rFonts w:eastAsia="№Е"/>
          <w:sz w:val="28"/>
          <w:szCs w:val="28"/>
          <w:lang w:val="ru-RU"/>
        </w:rPr>
      </w:pPr>
      <w:proofErr w:type="spellStart"/>
      <w:r w:rsidRPr="006E1C1A">
        <w:rPr>
          <w:rFonts w:eastAsia="Calibri"/>
          <w:sz w:val="28"/>
          <w:szCs w:val="28"/>
          <w:lang w:val="ru-RU"/>
        </w:rPr>
        <w:t>профориентационные</w:t>
      </w:r>
      <w:proofErr w:type="spellEnd"/>
      <w:r w:rsidRPr="006E1C1A">
        <w:rPr>
          <w:rFonts w:eastAsia="Calibri"/>
          <w:sz w:val="28"/>
          <w:szCs w:val="28"/>
          <w:lang w:val="ru-RU"/>
        </w:rPr>
        <w:t xml:space="preserve"> игры: симуляции, деловые игры, </w:t>
      </w:r>
      <w:proofErr w:type="spellStart"/>
      <w:r w:rsidRPr="006E1C1A">
        <w:rPr>
          <w:rFonts w:eastAsia="Calibri"/>
          <w:sz w:val="28"/>
          <w:szCs w:val="28"/>
          <w:lang w:val="ru-RU"/>
        </w:rPr>
        <w:t>квесты</w:t>
      </w:r>
      <w:proofErr w:type="spellEnd"/>
      <w:r w:rsidRPr="006E1C1A">
        <w:rPr>
          <w:rFonts w:eastAsia="Calibri"/>
          <w:sz w:val="28"/>
          <w:szCs w:val="28"/>
          <w:lang w:val="ru-RU"/>
        </w:rPr>
        <w:t xml:space="preserve">, решение кейсов (ситуаций, в которых необходимо принять решение, занять определенную позицию), расширяющие знания обучающихся о типах профессий, о способах выбора профессий, о достоинствах и недостатках той или иной интересной </w:t>
      </w:r>
      <w:r w:rsidR="00480B2C" w:rsidRPr="006E1C1A">
        <w:rPr>
          <w:rFonts w:eastAsia="Calibri"/>
          <w:sz w:val="28"/>
          <w:szCs w:val="28"/>
          <w:lang w:val="ru-RU"/>
        </w:rPr>
        <w:t>обучающимся</w:t>
      </w:r>
      <w:r w:rsidRPr="006E1C1A">
        <w:rPr>
          <w:rFonts w:eastAsia="Calibri"/>
          <w:sz w:val="28"/>
          <w:szCs w:val="28"/>
          <w:lang w:val="ru-RU"/>
        </w:rPr>
        <w:t xml:space="preserve"> профессиональной деятельности;</w:t>
      </w:r>
    </w:p>
    <w:p w:rsidR="00D26743" w:rsidRPr="006E1C1A" w:rsidRDefault="000D19C7" w:rsidP="0042604F">
      <w:pPr>
        <w:wordWrap/>
        <w:spacing w:line="336" w:lineRule="auto"/>
        <w:ind w:firstLine="709"/>
        <w:rPr>
          <w:rFonts w:eastAsia="№Е"/>
          <w:sz w:val="28"/>
          <w:szCs w:val="28"/>
          <w:lang w:val="ru-RU"/>
        </w:rPr>
      </w:pPr>
      <w:r w:rsidRPr="006E1C1A">
        <w:rPr>
          <w:rFonts w:eastAsia="Calibri"/>
          <w:sz w:val="28"/>
          <w:szCs w:val="28"/>
          <w:lang w:val="ru-RU"/>
        </w:rPr>
        <w:t xml:space="preserve">экскурсии на предприятия города, дающие </w:t>
      </w:r>
      <w:r w:rsidR="0042604F">
        <w:rPr>
          <w:rFonts w:eastAsia="Calibri"/>
          <w:sz w:val="28"/>
          <w:szCs w:val="28"/>
          <w:lang w:val="ru-RU"/>
        </w:rPr>
        <w:t>обучающимся</w:t>
      </w:r>
      <w:r w:rsidRPr="006E1C1A">
        <w:rPr>
          <w:rFonts w:eastAsia="Calibri"/>
          <w:sz w:val="28"/>
          <w:szCs w:val="28"/>
          <w:lang w:val="ru-RU"/>
        </w:rPr>
        <w:t xml:space="preserve"> начальные представления о существующих профессиях и условиях работы людей, представляющих эти профессии;</w:t>
      </w:r>
    </w:p>
    <w:p w:rsidR="00D26743" w:rsidRPr="006E1C1A" w:rsidRDefault="000D19C7" w:rsidP="0042604F">
      <w:pPr>
        <w:wordWrap/>
        <w:spacing w:line="336" w:lineRule="auto"/>
        <w:ind w:firstLine="709"/>
        <w:rPr>
          <w:rFonts w:eastAsia="№Е"/>
          <w:sz w:val="28"/>
          <w:szCs w:val="28"/>
          <w:lang w:val="ru-RU"/>
        </w:rPr>
      </w:pPr>
      <w:r w:rsidRPr="006E1C1A">
        <w:rPr>
          <w:rFonts w:eastAsia="Calibri"/>
          <w:sz w:val="28"/>
          <w:szCs w:val="28"/>
          <w:lang w:val="ru-RU"/>
        </w:rPr>
        <w:t xml:space="preserve">посещение </w:t>
      </w:r>
      <w:proofErr w:type="spellStart"/>
      <w:r w:rsidRPr="006E1C1A">
        <w:rPr>
          <w:rFonts w:eastAsia="Calibri"/>
          <w:sz w:val="28"/>
          <w:szCs w:val="28"/>
          <w:lang w:val="ru-RU"/>
        </w:rPr>
        <w:t>профориентационных</w:t>
      </w:r>
      <w:proofErr w:type="spellEnd"/>
      <w:r w:rsidRPr="006E1C1A">
        <w:rPr>
          <w:rFonts w:eastAsia="Calibri"/>
          <w:sz w:val="28"/>
          <w:szCs w:val="28"/>
          <w:lang w:val="ru-RU"/>
        </w:rPr>
        <w:t xml:space="preserve"> выставок, ярмарок профессий</w:t>
      </w:r>
      <w:r w:rsidR="001C152B">
        <w:rPr>
          <w:rFonts w:eastAsia="Calibri"/>
          <w:sz w:val="28"/>
          <w:szCs w:val="28"/>
          <w:lang w:val="ru-RU"/>
        </w:rPr>
        <w:t>,</w:t>
      </w:r>
      <w:r w:rsidRPr="006E1C1A">
        <w:rPr>
          <w:rFonts w:eastAsia="Calibri"/>
          <w:sz w:val="28"/>
          <w:szCs w:val="28"/>
          <w:lang w:val="ru-RU"/>
        </w:rPr>
        <w:t xml:space="preserve"> дней открытых дверей в </w:t>
      </w:r>
      <w:r w:rsidR="006E1C1A" w:rsidRPr="006E1C1A">
        <w:rPr>
          <w:rFonts w:eastAsia="Calibri"/>
          <w:sz w:val="28"/>
          <w:szCs w:val="28"/>
          <w:lang w:val="ru-RU"/>
        </w:rPr>
        <w:t>профессиональны</w:t>
      </w:r>
      <w:r w:rsidR="001C152B">
        <w:rPr>
          <w:rFonts w:eastAsia="Calibri"/>
          <w:sz w:val="28"/>
          <w:szCs w:val="28"/>
          <w:lang w:val="ru-RU"/>
        </w:rPr>
        <w:t>х</w:t>
      </w:r>
      <w:r w:rsidR="006E1C1A" w:rsidRPr="006E1C1A">
        <w:rPr>
          <w:rFonts w:eastAsia="Calibri"/>
          <w:sz w:val="28"/>
          <w:szCs w:val="28"/>
          <w:lang w:val="ru-RU"/>
        </w:rPr>
        <w:t xml:space="preserve"> образовательны</w:t>
      </w:r>
      <w:r w:rsidR="001C152B">
        <w:rPr>
          <w:rFonts w:eastAsia="Calibri"/>
          <w:sz w:val="28"/>
          <w:szCs w:val="28"/>
          <w:lang w:val="ru-RU"/>
        </w:rPr>
        <w:t>х</w:t>
      </w:r>
      <w:r w:rsidR="006E1C1A" w:rsidRPr="006E1C1A">
        <w:rPr>
          <w:rFonts w:eastAsia="Calibri"/>
          <w:sz w:val="28"/>
          <w:szCs w:val="28"/>
          <w:lang w:val="ru-RU"/>
        </w:rPr>
        <w:t xml:space="preserve"> организаци</w:t>
      </w:r>
      <w:r w:rsidR="001C152B">
        <w:rPr>
          <w:rFonts w:eastAsia="Calibri"/>
          <w:sz w:val="28"/>
          <w:szCs w:val="28"/>
          <w:lang w:val="ru-RU"/>
        </w:rPr>
        <w:t xml:space="preserve">ях </w:t>
      </w:r>
      <w:r w:rsidR="006E1C1A" w:rsidRPr="006E1C1A">
        <w:rPr>
          <w:rFonts w:eastAsia="Calibri"/>
          <w:sz w:val="28"/>
          <w:szCs w:val="28"/>
          <w:lang w:val="ru-RU"/>
        </w:rPr>
        <w:t>и организаци</w:t>
      </w:r>
      <w:r w:rsidR="001C152B">
        <w:rPr>
          <w:rFonts w:eastAsia="Calibri"/>
          <w:sz w:val="28"/>
          <w:szCs w:val="28"/>
          <w:lang w:val="ru-RU"/>
        </w:rPr>
        <w:t xml:space="preserve">ях </w:t>
      </w:r>
      <w:r w:rsidR="006E1C1A" w:rsidRPr="006E1C1A">
        <w:rPr>
          <w:rFonts w:eastAsia="Calibri"/>
          <w:sz w:val="28"/>
          <w:szCs w:val="28"/>
          <w:lang w:val="ru-RU"/>
        </w:rPr>
        <w:t>высшего образования</w:t>
      </w:r>
      <w:r w:rsidRPr="006E1C1A">
        <w:rPr>
          <w:rFonts w:eastAsia="Calibri"/>
          <w:sz w:val="28"/>
          <w:szCs w:val="28"/>
          <w:lang w:val="ru-RU"/>
        </w:rPr>
        <w:t>;</w:t>
      </w:r>
    </w:p>
    <w:p w:rsidR="00D26743" w:rsidRPr="006E1C1A" w:rsidRDefault="000D19C7" w:rsidP="0042604F">
      <w:pPr>
        <w:wordWrap/>
        <w:spacing w:line="336" w:lineRule="auto"/>
        <w:ind w:firstLine="709"/>
        <w:rPr>
          <w:rFonts w:eastAsia="№Е"/>
          <w:sz w:val="28"/>
          <w:szCs w:val="28"/>
          <w:lang w:val="ru-RU"/>
        </w:rPr>
      </w:pPr>
      <w:r w:rsidRPr="006E1C1A">
        <w:rPr>
          <w:rFonts w:eastAsia="Calibri"/>
          <w:sz w:val="28"/>
          <w:szCs w:val="28"/>
          <w:lang w:val="ru-RU"/>
        </w:rPr>
        <w:t xml:space="preserve">совместное с </w:t>
      </w:r>
      <w:r w:rsidR="00C4576F" w:rsidRPr="006E1C1A">
        <w:rPr>
          <w:rFonts w:eastAsia="Calibri"/>
          <w:sz w:val="28"/>
          <w:szCs w:val="28"/>
          <w:lang w:val="ru-RU"/>
        </w:rPr>
        <w:t>педагогическими работниками</w:t>
      </w:r>
      <w:r w:rsidRPr="006E1C1A">
        <w:rPr>
          <w:rFonts w:eastAsia="Calibri"/>
          <w:sz w:val="28"/>
          <w:szCs w:val="28"/>
          <w:lang w:val="ru-RU"/>
        </w:rPr>
        <w:t xml:space="preserve"> изучение интернет ресурсов, посвященных выбору профессий, прохождение </w:t>
      </w:r>
      <w:proofErr w:type="spellStart"/>
      <w:r w:rsidRPr="006E1C1A">
        <w:rPr>
          <w:rFonts w:eastAsia="Calibri"/>
          <w:sz w:val="28"/>
          <w:szCs w:val="28"/>
          <w:lang w:val="ru-RU"/>
        </w:rPr>
        <w:t>профориентационного</w:t>
      </w:r>
      <w:proofErr w:type="spellEnd"/>
      <w:r w:rsidRPr="006E1C1A">
        <w:rPr>
          <w:rFonts w:eastAsia="Calibri"/>
          <w:sz w:val="28"/>
          <w:szCs w:val="28"/>
          <w:lang w:val="ru-RU"/>
        </w:rPr>
        <w:t xml:space="preserve"> </w:t>
      </w:r>
      <w:proofErr w:type="spellStart"/>
      <w:r w:rsidRPr="006E1C1A">
        <w:rPr>
          <w:rFonts w:eastAsia="Calibri"/>
          <w:sz w:val="28"/>
          <w:szCs w:val="28"/>
          <w:lang w:val="ru-RU"/>
        </w:rPr>
        <w:t>онлайн-тестирования</w:t>
      </w:r>
      <w:proofErr w:type="spellEnd"/>
      <w:r w:rsidRPr="006E1C1A">
        <w:rPr>
          <w:rFonts w:eastAsia="Calibri"/>
          <w:sz w:val="28"/>
          <w:szCs w:val="28"/>
          <w:lang w:val="ru-RU"/>
        </w:rPr>
        <w:t xml:space="preserve">, прохождение </w:t>
      </w:r>
      <w:proofErr w:type="spellStart"/>
      <w:r w:rsidRPr="006E1C1A">
        <w:rPr>
          <w:rFonts w:eastAsia="Calibri"/>
          <w:sz w:val="28"/>
          <w:szCs w:val="28"/>
          <w:lang w:val="ru-RU"/>
        </w:rPr>
        <w:t>онлайн</w:t>
      </w:r>
      <w:proofErr w:type="spellEnd"/>
      <w:r w:rsidRPr="006E1C1A">
        <w:rPr>
          <w:rFonts w:eastAsia="Calibri"/>
          <w:sz w:val="28"/>
          <w:szCs w:val="28"/>
          <w:lang w:val="ru-RU"/>
        </w:rPr>
        <w:t xml:space="preserve"> курсов по интересующим профессиям </w:t>
      </w:r>
      <w:r w:rsidR="002F59DF">
        <w:rPr>
          <w:rFonts w:eastAsia="Calibri"/>
          <w:sz w:val="28"/>
          <w:szCs w:val="28"/>
          <w:lang w:val="ru-RU"/>
        </w:rPr>
        <w:br/>
      </w:r>
      <w:r w:rsidRPr="006E1C1A">
        <w:rPr>
          <w:rFonts w:eastAsia="Calibri"/>
          <w:sz w:val="28"/>
          <w:szCs w:val="28"/>
          <w:lang w:val="ru-RU"/>
        </w:rPr>
        <w:t>и направлениям образования;</w:t>
      </w:r>
    </w:p>
    <w:p w:rsidR="00D26743" w:rsidRPr="006E1C1A" w:rsidRDefault="000D19C7" w:rsidP="0042604F">
      <w:pPr>
        <w:wordWrap/>
        <w:spacing w:line="336" w:lineRule="auto"/>
        <w:ind w:firstLine="709"/>
        <w:rPr>
          <w:rFonts w:eastAsia="№Е"/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участие в работе всероссийских </w:t>
      </w:r>
      <w:proofErr w:type="spellStart"/>
      <w:r w:rsidRPr="006E1C1A">
        <w:rPr>
          <w:sz w:val="28"/>
          <w:szCs w:val="28"/>
          <w:lang w:val="ru-RU"/>
        </w:rPr>
        <w:t>профориентационных</w:t>
      </w:r>
      <w:proofErr w:type="spellEnd"/>
      <w:r w:rsidRPr="006E1C1A">
        <w:rPr>
          <w:sz w:val="28"/>
          <w:szCs w:val="28"/>
          <w:lang w:val="ru-RU"/>
        </w:rPr>
        <w:t xml:space="preserve"> проектов, созданных </w:t>
      </w:r>
      <w:r w:rsidR="00D26743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в сети интернет: просмотр лекций, решение учебно-тренировочных задач, участие </w:t>
      </w:r>
      <w:r w:rsidR="00D26743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>в мастер</w:t>
      </w:r>
      <w:r w:rsidR="00480B2C" w:rsidRPr="006E1C1A">
        <w:rPr>
          <w:sz w:val="28"/>
          <w:szCs w:val="28"/>
          <w:lang w:val="ru-RU"/>
        </w:rPr>
        <w:t>-</w:t>
      </w:r>
      <w:r w:rsidRPr="006E1C1A">
        <w:rPr>
          <w:sz w:val="28"/>
          <w:szCs w:val="28"/>
          <w:lang w:val="ru-RU"/>
        </w:rPr>
        <w:t>классах, посещение открытых уроков;</w:t>
      </w:r>
    </w:p>
    <w:p w:rsidR="00D26743" w:rsidRPr="006E1C1A" w:rsidRDefault="000D19C7" w:rsidP="0042604F">
      <w:pPr>
        <w:wordWrap/>
        <w:spacing w:line="336" w:lineRule="auto"/>
        <w:ind w:firstLine="709"/>
        <w:rPr>
          <w:rFonts w:eastAsia="№Е"/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индивидуальные консультации для обучающихся и их родителей </w:t>
      </w:r>
      <w:r w:rsidR="00480B2C" w:rsidRPr="006E1C1A">
        <w:rPr>
          <w:sz w:val="28"/>
          <w:szCs w:val="28"/>
          <w:lang w:val="ru-RU"/>
        </w:rPr>
        <w:t xml:space="preserve">(законных представителей) </w:t>
      </w:r>
      <w:r w:rsidRPr="006E1C1A">
        <w:rPr>
          <w:sz w:val="28"/>
          <w:szCs w:val="28"/>
          <w:lang w:val="ru-RU"/>
        </w:rPr>
        <w:t xml:space="preserve">по вопросам склонностей, способностей, дарований </w:t>
      </w:r>
      <w:r w:rsidR="00480B2C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>и иных индивидуальных особенностей обучающихся, которые могут иметь значение в процессе выбора ими профессии;</w:t>
      </w:r>
    </w:p>
    <w:p w:rsidR="00480B2C" w:rsidRPr="002F59DF" w:rsidRDefault="000D19C7" w:rsidP="0042604F">
      <w:pPr>
        <w:wordWrap/>
        <w:spacing w:line="336" w:lineRule="auto"/>
        <w:ind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освоение </w:t>
      </w:r>
      <w:proofErr w:type="gramStart"/>
      <w:r w:rsidR="00AF012F" w:rsidRPr="006E1C1A">
        <w:rPr>
          <w:sz w:val="28"/>
          <w:szCs w:val="28"/>
          <w:lang w:val="ru-RU"/>
        </w:rPr>
        <w:t>обучающимися</w:t>
      </w:r>
      <w:proofErr w:type="gramEnd"/>
      <w:r w:rsidR="00AF012F" w:rsidRPr="006E1C1A">
        <w:rPr>
          <w:sz w:val="28"/>
          <w:szCs w:val="28"/>
          <w:lang w:val="ru-RU"/>
        </w:rPr>
        <w:t xml:space="preserve"> </w:t>
      </w:r>
      <w:r w:rsidRPr="006E1C1A">
        <w:rPr>
          <w:sz w:val="28"/>
          <w:szCs w:val="28"/>
          <w:lang w:val="ru-RU"/>
        </w:rPr>
        <w:t xml:space="preserve">основ профессии в рамках различных курсов </w:t>
      </w:r>
      <w:r w:rsidR="00480B2C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по выбору, включенных в основную образовательную программу школы, или </w:t>
      </w:r>
      <w:r w:rsidR="00480B2C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в рамках курсов дополнительного образования.  </w:t>
      </w:r>
    </w:p>
    <w:p w:rsidR="00AF012F" w:rsidRPr="006E1C1A" w:rsidRDefault="000D19C7" w:rsidP="0042604F">
      <w:pPr>
        <w:wordWrap/>
        <w:spacing w:line="336" w:lineRule="auto"/>
        <w:jc w:val="center"/>
        <w:rPr>
          <w:b/>
          <w:sz w:val="28"/>
          <w:szCs w:val="28"/>
          <w:lang w:val="ru-RU"/>
        </w:rPr>
      </w:pPr>
      <w:r w:rsidRPr="006E1C1A">
        <w:rPr>
          <w:b/>
          <w:color w:val="000000"/>
          <w:w w:val="0"/>
          <w:sz w:val="28"/>
          <w:szCs w:val="28"/>
          <w:lang w:val="ru-RU"/>
        </w:rPr>
        <w:t xml:space="preserve">3.9. Модуль </w:t>
      </w:r>
      <w:r w:rsidRPr="006E1C1A">
        <w:rPr>
          <w:b/>
          <w:sz w:val="28"/>
          <w:szCs w:val="28"/>
          <w:lang w:val="ru-RU"/>
        </w:rPr>
        <w:t>«</w:t>
      </w:r>
      <w:proofErr w:type="gramStart"/>
      <w:r w:rsidRPr="006E1C1A">
        <w:rPr>
          <w:b/>
          <w:sz w:val="28"/>
          <w:szCs w:val="28"/>
          <w:lang w:val="ru-RU"/>
        </w:rPr>
        <w:t>Школьные</w:t>
      </w:r>
      <w:proofErr w:type="gramEnd"/>
      <w:r w:rsidRPr="006E1C1A">
        <w:rPr>
          <w:b/>
          <w:sz w:val="28"/>
          <w:szCs w:val="28"/>
          <w:lang w:val="ru-RU"/>
        </w:rPr>
        <w:t xml:space="preserve"> медиа»</w:t>
      </w:r>
    </w:p>
    <w:p w:rsidR="000D19C7" w:rsidRPr="006E1C1A" w:rsidRDefault="000D19C7" w:rsidP="0042604F">
      <w:pPr>
        <w:wordWrap/>
        <w:spacing w:line="336" w:lineRule="auto"/>
        <w:ind w:firstLine="709"/>
        <w:rPr>
          <w:i/>
          <w:sz w:val="28"/>
          <w:szCs w:val="28"/>
          <w:lang w:val="ru-RU"/>
        </w:rPr>
      </w:pPr>
      <w:r w:rsidRPr="006E1C1A">
        <w:rPr>
          <w:sz w:val="28"/>
          <w:szCs w:val="28"/>
          <w:shd w:val="clear" w:color="auto" w:fill="FFFFFF"/>
          <w:lang w:val="ru-RU"/>
        </w:rPr>
        <w:t xml:space="preserve">Цель школьных медиа (совместно создаваемых </w:t>
      </w:r>
      <w:r w:rsidR="00AF012F" w:rsidRPr="006E1C1A">
        <w:rPr>
          <w:sz w:val="28"/>
          <w:szCs w:val="28"/>
          <w:shd w:val="clear" w:color="auto" w:fill="FFFFFF"/>
          <w:lang w:val="ru-RU"/>
        </w:rPr>
        <w:t>обучающимися</w:t>
      </w:r>
      <w:r w:rsidRPr="006E1C1A">
        <w:rPr>
          <w:sz w:val="28"/>
          <w:szCs w:val="28"/>
          <w:shd w:val="clear" w:color="auto" w:fill="FFFFFF"/>
          <w:lang w:val="ru-RU"/>
        </w:rPr>
        <w:t xml:space="preserve"> </w:t>
      </w:r>
      <w:r w:rsidR="002F59DF">
        <w:rPr>
          <w:sz w:val="28"/>
          <w:szCs w:val="28"/>
          <w:shd w:val="clear" w:color="auto" w:fill="FFFFFF"/>
          <w:lang w:val="ru-RU"/>
        </w:rPr>
        <w:br/>
      </w:r>
      <w:r w:rsidRPr="006E1C1A">
        <w:rPr>
          <w:sz w:val="28"/>
          <w:szCs w:val="28"/>
          <w:shd w:val="clear" w:color="auto" w:fill="FFFFFF"/>
          <w:lang w:val="ru-RU"/>
        </w:rPr>
        <w:t xml:space="preserve">и </w:t>
      </w:r>
      <w:r w:rsidR="00C4576F" w:rsidRPr="006E1C1A">
        <w:rPr>
          <w:sz w:val="28"/>
          <w:szCs w:val="28"/>
          <w:shd w:val="clear" w:color="auto" w:fill="FFFFFF"/>
          <w:lang w:val="ru-RU"/>
        </w:rPr>
        <w:t>педагогическими работниками</w:t>
      </w:r>
      <w:r w:rsidRPr="006E1C1A">
        <w:rPr>
          <w:sz w:val="28"/>
          <w:szCs w:val="28"/>
          <w:shd w:val="clear" w:color="auto" w:fill="FFFFFF"/>
          <w:lang w:val="ru-RU"/>
        </w:rPr>
        <w:t xml:space="preserve"> средств распространения текстовой, аудио и </w:t>
      </w:r>
      <w:proofErr w:type="gramStart"/>
      <w:r w:rsidRPr="006E1C1A">
        <w:rPr>
          <w:sz w:val="28"/>
          <w:szCs w:val="28"/>
          <w:shd w:val="clear" w:color="auto" w:fill="FFFFFF"/>
          <w:lang w:val="ru-RU"/>
        </w:rPr>
        <w:t>видео информации</w:t>
      </w:r>
      <w:proofErr w:type="gramEnd"/>
      <w:r w:rsidRPr="006E1C1A">
        <w:rPr>
          <w:sz w:val="28"/>
          <w:szCs w:val="28"/>
          <w:shd w:val="clear" w:color="auto" w:fill="FFFFFF"/>
          <w:lang w:val="ru-RU"/>
        </w:rPr>
        <w:t xml:space="preserve">) – </w:t>
      </w:r>
      <w:r w:rsidRPr="006E1C1A">
        <w:rPr>
          <w:sz w:val="28"/>
          <w:szCs w:val="28"/>
          <w:lang w:val="ru-RU"/>
        </w:rPr>
        <w:t xml:space="preserve">развитие коммуникативной культуры обучающихся, формирование </w:t>
      </w:r>
      <w:r w:rsidRPr="006E1C1A">
        <w:rPr>
          <w:sz w:val="28"/>
          <w:szCs w:val="28"/>
          <w:shd w:val="clear" w:color="auto" w:fill="FFFFFF"/>
          <w:lang w:val="ru-RU"/>
        </w:rPr>
        <w:t xml:space="preserve">навыков общения и сотрудничества, поддержка творческой самореализации обучающихся. </w:t>
      </w:r>
      <w:r w:rsidRPr="006E1C1A">
        <w:rPr>
          <w:rFonts w:eastAsia="Calibri"/>
          <w:sz w:val="28"/>
          <w:szCs w:val="28"/>
          <w:lang w:val="ru-RU"/>
        </w:rPr>
        <w:t xml:space="preserve">Воспитательный потенциал школьных медиа реализуется в рамках </w:t>
      </w:r>
      <w:r w:rsidRPr="006E1C1A">
        <w:rPr>
          <w:rFonts w:eastAsia="Calibri"/>
          <w:sz w:val="28"/>
          <w:szCs w:val="28"/>
          <w:lang w:val="ru-RU"/>
        </w:rPr>
        <w:lastRenderedPageBreak/>
        <w:t>следующих видов и форм деятельности:</w:t>
      </w:r>
    </w:p>
    <w:p w:rsidR="000D19C7" w:rsidRPr="006E1C1A" w:rsidRDefault="000D19C7" w:rsidP="0042604F">
      <w:pPr>
        <w:wordWrap/>
        <w:spacing w:line="336" w:lineRule="auto"/>
        <w:ind w:firstLine="709"/>
        <w:rPr>
          <w:i/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>разновозрастн</w:t>
      </w:r>
      <w:r w:rsidR="007C4A24">
        <w:rPr>
          <w:sz w:val="28"/>
          <w:szCs w:val="28"/>
          <w:lang w:val="ru-RU"/>
        </w:rPr>
        <w:t>ая</w:t>
      </w:r>
      <w:r w:rsidRPr="006E1C1A">
        <w:rPr>
          <w:sz w:val="28"/>
          <w:szCs w:val="28"/>
          <w:lang w:val="ru-RU"/>
        </w:rPr>
        <w:t xml:space="preserve"> </w:t>
      </w:r>
      <w:r w:rsidR="007C4A24">
        <w:rPr>
          <w:sz w:val="28"/>
          <w:szCs w:val="28"/>
          <w:lang w:val="ru-RU"/>
        </w:rPr>
        <w:t>группа «</w:t>
      </w:r>
      <w:proofErr w:type="spellStart"/>
      <w:r w:rsidR="007C4A24">
        <w:rPr>
          <w:sz w:val="28"/>
          <w:szCs w:val="28"/>
          <w:lang w:val="ru-RU"/>
        </w:rPr>
        <w:t>Медиацентр</w:t>
      </w:r>
      <w:proofErr w:type="spellEnd"/>
      <w:r w:rsidR="007C4A24">
        <w:rPr>
          <w:sz w:val="28"/>
          <w:szCs w:val="28"/>
          <w:lang w:val="ru-RU"/>
        </w:rPr>
        <w:t>»</w:t>
      </w:r>
      <w:r w:rsidRPr="0042604F">
        <w:rPr>
          <w:sz w:val="28"/>
          <w:szCs w:val="28"/>
          <w:lang w:val="ru-RU"/>
        </w:rPr>
        <w:t xml:space="preserve">, </w:t>
      </w:r>
      <w:r w:rsidR="00657FE5" w:rsidRPr="0042604F">
        <w:rPr>
          <w:sz w:val="28"/>
          <w:szCs w:val="28"/>
          <w:lang w:val="ru-RU"/>
        </w:rPr>
        <w:t xml:space="preserve">обучающихся старших классов </w:t>
      </w:r>
      <w:r w:rsidRPr="006E1C1A">
        <w:rPr>
          <w:sz w:val="28"/>
          <w:szCs w:val="28"/>
          <w:lang w:val="ru-RU"/>
        </w:rPr>
        <w:t xml:space="preserve">и консультирующих их </w:t>
      </w:r>
      <w:r w:rsidR="00657FE5">
        <w:rPr>
          <w:sz w:val="28"/>
          <w:szCs w:val="28"/>
          <w:lang w:val="ru-RU"/>
        </w:rPr>
        <w:t>педагог</w:t>
      </w:r>
      <w:r w:rsidR="007C4A24">
        <w:rPr>
          <w:sz w:val="28"/>
          <w:szCs w:val="28"/>
          <w:lang w:val="ru-RU"/>
        </w:rPr>
        <w:t>ов</w:t>
      </w:r>
      <w:r w:rsidRPr="006E1C1A">
        <w:rPr>
          <w:sz w:val="28"/>
          <w:szCs w:val="28"/>
          <w:lang w:val="ru-RU"/>
        </w:rPr>
        <w:t xml:space="preserve">, целью которого является освещение (через школьную газету, школьное радио или телевидение) наиболее интересных моментов жизни школы, популяризация общешкольных ключевых дел, кружков, секций, деятельности органов ученического самоуправления; </w:t>
      </w:r>
    </w:p>
    <w:p w:rsidR="000D19C7" w:rsidRPr="006E1C1A" w:rsidRDefault="000D19C7" w:rsidP="0042604F">
      <w:pPr>
        <w:wordWrap/>
        <w:spacing w:line="336" w:lineRule="auto"/>
        <w:ind w:firstLine="709"/>
        <w:rPr>
          <w:i/>
          <w:sz w:val="28"/>
          <w:szCs w:val="28"/>
          <w:lang w:val="ru-RU"/>
        </w:rPr>
      </w:pPr>
      <w:proofErr w:type="gramStart"/>
      <w:r w:rsidRPr="006E1C1A">
        <w:rPr>
          <w:sz w:val="28"/>
          <w:szCs w:val="28"/>
          <w:lang w:val="ru-RU"/>
        </w:rPr>
        <w:t>школьный</w:t>
      </w:r>
      <w:proofErr w:type="gramEnd"/>
      <w:r w:rsidRPr="006E1C1A">
        <w:rPr>
          <w:sz w:val="28"/>
          <w:szCs w:val="28"/>
          <w:lang w:val="ru-RU"/>
        </w:rPr>
        <w:t xml:space="preserve"> </w:t>
      </w:r>
      <w:proofErr w:type="spellStart"/>
      <w:r w:rsidRPr="006E1C1A">
        <w:rPr>
          <w:sz w:val="28"/>
          <w:szCs w:val="28"/>
          <w:lang w:val="ru-RU"/>
        </w:rPr>
        <w:t>медиацентр</w:t>
      </w:r>
      <w:proofErr w:type="spellEnd"/>
      <w:r w:rsidRPr="006E1C1A">
        <w:rPr>
          <w:sz w:val="28"/>
          <w:szCs w:val="28"/>
          <w:lang w:val="ru-RU"/>
        </w:rPr>
        <w:t xml:space="preserve"> – созданная из заинтересованных добровольцев группа информационно-технической поддержки школьных мероприятий, осуществляющая видеосъемку и мультимедийное сопровождение школьных праздников, фестивалей, конкурсов, спектаклей, капустников, вечеров, дискотек;</w:t>
      </w:r>
    </w:p>
    <w:p w:rsidR="000D19C7" w:rsidRPr="006E1C1A" w:rsidRDefault="000D19C7" w:rsidP="0042604F">
      <w:pPr>
        <w:wordWrap/>
        <w:spacing w:line="336" w:lineRule="auto"/>
        <w:ind w:firstLine="709"/>
        <w:rPr>
          <w:i/>
          <w:sz w:val="28"/>
          <w:szCs w:val="28"/>
          <w:lang w:val="ru-RU"/>
        </w:rPr>
      </w:pPr>
      <w:proofErr w:type="gramStart"/>
      <w:r w:rsidRPr="006E1C1A">
        <w:rPr>
          <w:sz w:val="28"/>
          <w:szCs w:val="28"/>
          <w:lang w:val="ru-RU"/>
        </w:rPr>
        <w:t xml:space="preserve">школьная </w:t>
      </w:r>
      <w:r w:rsidR="00D26743" w:rsidRPr="006E1C1A">
        <w:rPr>
          <w:sz w:val="28"/>
          <w:szCs w:val="28"/>
          <w:lang w:val="ru-RU"/>
        </w:rPr>
        <w:t xml:space="preserve">интернет-группа – </w:t>
      </w:r>
      <w:r w:rsidRPr="006E1C1A">
        <w:rPr>
          <w:sz w:val="28"/>
          <w:szCs w:val="28"/>
          <w:lang w:val="ru-RU"/>
        </w:rPr>
        <w:t xml:space="preserve">разновозрастное сообщество обучающихся </w:t>
      </w:r>
      <w:r w:rsidR="00D26743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и </w:t>
      </w:r>
      <w:r w:rsidR="000472E0" w:rsidRPr="006E1C1A">
        <w:rPr>
          <w:sz w:val="28"/>
          <w:szCs w:val="28"/>
          <w:lang w:val="ru-RU"/>
        </w:rPr>
        <w:t>педагогических работников</w:t>
      </w:r>
      <w:r w:rsidRPr="006E1C1A">
        <w:rPr>
          <w:sz w:val="28"/>
          <w:szCs w:val="28"/>
          <w:lang w:val="ru-RU"/>
        </w:rPr>
        <w:t xml:space="preserve">, поддерживающее интернет-сайт школы </w:t>
      </w:r>
      <w:r w:rsidR="002F59DF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и соответствующую группу в социальных сетях с целью освещения деятельности образовательной организации в информационном пространстве, привлечения внимания общественности к школе, информационного продвижения ценностей школы и организации виртуальной диалоговой площадки, на которой </w:t>
      </w:r>
      <w:r w:rsidR="007C4A24">
        <w:rPr>
          <w:sz w:val="28"/>
          <w:szCs w:val="28"/>
          <w:lang w:val="ru-RU"/>
        </w:rPr>
        <w:t>школьниками</w:t>
      </w:r>
      <w:r w:rsidRPr="006E1C1A">
        <w:rPr>
          <w:sz w:val="28"/>
          <w:szCs w:val="28"/>
          <w:lang w:val="ru-RU"/>
        </w:rPr>
        <w:t xml:space="preserve">, </w:t>
      </w:r>
      <w:r w:rsidR="00C4576F" w:rsidRPr="006E1C1A">
        <w:rPr>
          <w:sz w:val="28"/>
          <w:szCs w:val="28"/>
          <w:lang w:val="ru-RU"/>
        </w:rPr>
        <w:t>педагог</w:t>
      </w:r>
      <w:r w:rsidR="007C4A24">
        <w:rPr>
          <w:sz w:val="28"/>
          <w:szCs w:val="28"/>
          <w:lang w:val="ru-RU"/>
        </w:rPr>
        <w:t xml:space="preserve">ами </w:t>
      </w:r>
      <w:r w:rsidRPr="006E1C1A">
        <w:rPr>
          <w:sz w:val="28"/>
          <w:szCs w:val="28"/>
          <w:lang w:val="ru-RU"/>
        </w:rPr>
        <w:t>и родителями могли бы открыто обсуждаться значимые для школы вопросы</w:t>
      </w:r>
      <w:r w:rsidR="007C4A24">
        <w:rPr>
          <w:sz w:val="28"/>
          <w:szCs w:val="28"/>
          <w:lang w:val="ru-RU"/>
        </w:rPr>
        <w:t>.</w:t>
      </w:r>
      <w:proofErr w:type="gramEnd"/>
    </w:p>
    <w:p w:rsidR="00B361E5" w:rsidRPr="002F59DF" w:rsidRDefault="00B361E5" w:rsidP="0042604F">
      <w:pPr>
        <w:wordWrap/>
        <w:spacing w:line="336" w:lineRule="auto"/>
        <w:ind w:firstLine="709"/>
        <w:rPr>
          <w:sz w:val="28"/>
          <w:szCs w:val="28"/>
          <w:shd w:val="clear" w:color="auto" w:fill="FFFFFF"/>
          <w:lang w:val="ru-RU"/>
        </w:rPr>
      </w:pPr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jc w:val="center"/>
        <w:rPr>
          <w:b/>
          <w:sz w:val="28"/>
          <w:szCs w:val="28"/>
          <w:lang w:val="ru-RU"/>
        </w:rPr>
      </w:pPr>
      <w:r w:rsidRPr="006E1C1A">
        <w:rPr>
          <w:b/>
          <w:color w:val="000000"/>
          <w:w w:val="0"/>
          <w:sz w:val="28"/>
          <w:szCs w:val="28"/>
          <w:lang w:val="ru-RU"/>
        </w:rPr>
        <w:t xml:space="preserve">3.10. Модуль </w:t>
      </w:r>
      <w:r w:rsidRPr="006E1C1A">
        <w:rPr>
          <w:b/>
          <w:sz w:val="28"/>
          <w:szCs w:val="28"/>
          <w:lang w:val="ru-RU"/>
        </w:rPr>
        <w:t>«Организация предметно-эстетической среды»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rStyle w:val="CharAttribute502"/>
          <w:rFonts w:eastAsia="№Е"/>
          <w:i w:val="0"/>
          <w:szCs w:val="28"/>
        </w:rPr>
      </w:pPr>
      <w:proofErr w:type="gramStart"/>
      <w:r w:rsidRPr="006E1C1A">
        <w:rPr>
          <w:sz w:val="28"/>
          <w:szCs w:val="28"/>
        </w:rPr>
        <w:t xml:space="preserve">Окружающая </w:t>
      </w:r>
      <w:r w:rsidR="00B361E5" w:rsidRPr="006E1C1A">
        <w:rPr>
          <w:sz w:val="28"/>
          <w:szCs w:val="28"/>
        </w:rPr>
        <w:t>обучающегося</w:t>
      </w:r>
      <w:r w:rsidRPr="006E1C1A">
        <w:rPr>
          <w:sz w:val="28"/>
          <w:szCs w:val="28"/>
        </w:rPr>
        <w:t xml:space="preserve"> предметно-эстетическая среда школы, </w:t>
      </w:r>
      <w:r w:rsidR="00657FE5">
        <w:rPr>
          <w:sz w:val="28"/>
          <w:szCs w:val="28"/>
        </w:rPr>
        <w:br/>
      </w:r>
      <w:r w:rsidRPr="006E1C1A">
        <w:rPr>
          <w:sz w:val="28"/>
          <w:szCs w:val="28"/>
        </w:rPr>
        <w:t xml:space="preserve">при условии ее грамотной организации, обогащает внутренний мир </w:t>
      </w:r>
      <w:r w:rsidR="00B361E5" w:rsidRPr="006E1C1A">
        <w:rPr>
          <w:sz w:val="28"/>
          <w:szCs w:val="28"/>
        </w:rPr>
        <w:t>обучающегося</w:t>
      </w:r>
      <w:r w:rsidRPr="006E1C1A">
        <w:rPr>
          <w:sz w:val="28"/>
          <w:szCs w:val="28"/>
        </w:rPr>
        <w:t xml:space="preserve">, способствует формированию у него чувства вкуса и стиля, создает атмосферу психологического комфорта, поднимает настроение, </w:t>
      </w:r>
      <w:r w:rsidRPr="006E1C1A">
        <w:rPr>
          <w:rStyle w:val="CharAttribute526"/>
          <w:rFonts w:eastAsia="№Е"/>
          <w:szCs w:val="28"/>
        </w:rPr>
        <w:t xml:space="preserve">предупреждает стрессовые ситуации, </w:t>
      </w:r>
      <w:r w:rsidRPr="006E1C1A">
        <w:rPr>
          <w:sz w:val="28"/>
          <w:szCs w:val="28"/>
        </w:rPr>
        <w:t xml:space="preserve">способствует позитивному восприятию </w:t>
      </w:r>
      <w:r w:rsidR="00B361E5" w:rsidRPr="006E1C1A">
        <w:rPr>
          <w:sz w:val="28"/>
          <w:szCs w:val="28"/>
        </w:rPr>
        <w:t xml:space="preserve">обучающимся </w:t>
      </w:r>
      <w:r w:rsidRPr="006E1C1A">
        <w:rPr>
          <w:sz w:val="28"/>
          <w:szCs w:val="28"/>
        </w:rPr>
        <w:t>школы.</w:t>
      </w:r>
      <w:proofErr w:type="gramEnd"/>
      <w:r w:rsidRPr="006E1C1A">
        <w:rPr>
          <w:sz w:val="28"/>
          <w:szCs w:val="28"/>
        </w:rPr>
        <w:t xml:space="preserve"> Воспитывающее влияние на </w:t>
      </w:r>
      <w:proofErr w:type="gramStart"/>
      <w:r w:rsidR="00B361E5" w:rsidRPr="006E1C1A">
        <w:rPr>
          <w:sz w:val="28"/>
          <w:szCs w:val="28"/>
        </w:rPr>
        <w:t>обучающегося</w:t>
      </w:r>
      <w:proofErr w:type="gramEnd"/>
      <w:r w:rsidRPr="006E1C1A">
        <w:rPr>
          <w:sz w:val="28"/>
          <w:szCs w:val="28"/>
        </w:rPr>
        <w:t xml:space="preserve"> осуществляется через такие формы работы с предметно-эстетической средой школы как:</w:t>
      </w:r>
      <w:r w:rsidRPr="006E1C1A">
        <w:rPr>
          <w:rStyle w:val="CharAttribute502"/>
          <w:rFonts w:eastAsia="№Е"/>
          <w:i w:val="0"/>
          <w:szCs w:val="28"/>
        </w:rPr>
        <w:t xml:space="preserve"> 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r w:rsidRPr="006E1C1A">
        <w:rPr>
          <w:sz w:val="28"/>
          <w:szCs w:val="28"/>
        </w:rPr>
        <w:t xml:space="preserve">оформление интерьера школьных помещений (вестибюля, коридоров, рекреаций, залов, лестничных пролетов и т.п.) и их периодическая переориентация, которая может служить хорошим средством разрушения негативных установок обучающихся на учебные и </w:t>
      </w:r>
      <w:proofErr w:type="spellStart"/>
      <w:r w:rsidRPr="006E1C1A">
        <w:rPr>
          <w:sz w:val="28"/>
          <w:szCs w:val="28"/>
        </w:rPr>
        <w:t>внеучебные</w:t>
      </w:r>
      <w:proofErr w:type="spellEnd"/>
      <w:r w:rsidRPr="006E1C1A">
        <w:rPr>
          <w:sz w:val="28"/>
          <w:szCs w:val="28"/>
        </w:rPr>
        <w:t xml:space="preserve"> занятия;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proofErr w:type="gramStart"/>
      <w:r w:rsidRPr="006E1C1A">
        <w:rPr>
          <w:sz w:val="28"/>
          <w:szCs w:val="28"/>
        </w:rPr>
        <w:lastRenderedPageBreak/>
        <w:t xml:space="preserve">размещение на стенах школы регулярно сменяемых экспозиций: творческих работ обучающихся, позволяющих им реализовать свой творческий потенциал, </w:t>
      </w:r>
      <w:r w:rsidRPr="006E1C1A">
        <w:rPr>
          <w:sz w:val="28"/>
          <w:szCs w:val="28"/>
        </w:rPr>
        <w:br/>
        <w:t xml:space="preserve">а также знакомящих их с работами друг друга; картин определенного художественного стиля, знакомящего обучающихся с разнообразием эстетического осмысления мира; фотоотчетов об интересных событиях, происходящих в школе (проведенных ключевых делах, интересных экскурсиях, походах, встречах </w:t>
      </w:r>
      <w:r w:rsidRPr="006E1C1A">
        <w:rPr>
          <w:sz w:val="28"/>
          <w:szCs w:val="28"/>
        </w:rPr>
        <w:br/>
        <w:t>с интересными людьми и т.п.);</w:t>
      </w:r>
      <w:proofErr w:type="gramEnd"/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r w:rsidRPr="006E1C1A">
        <w:rPr>
          <w:sz w:val="28"/>
          <w:szCs w:val="28"/>
        </w:rPr>
        <w:t>озеленение</w:t>
      </w:r>
      <w:r w:rsidRPr="006E1C1A">
        <w:rPr>
          <w:rStyle w:val="CharAttribute526"/>
          <w:rFonts w:eastAsia="№Е"/>
          <w:szCs w:val="28"/>
        </w:rPr>
        <w:t xml:space="preserve"> пришкольной территории, разбивка клумб, </w:t>
      </w:r>
      <w:r w:rsidR="007C4A24">
        <w:rPr>
          <w:rStyle w:val="CharAttribute526"/>
          <w:rFonts w:eastAsia="№Е"/>
          <w:szCs w:val="28"/>
        </w:rPr>
        <w:t xml:space="preserve"> </w:t>
      </w:r>
      <w:r w:rsidRPr="006E1C1A">
        <w:rPr>
          <w:rStyle w:val="CharAttribute526"/>
          <w:rFonts w:eastAsia="№Е"/>
          <w:szCs w:val="28"/>
        </w:rPr>
        <w:t xml:space="preserve">аллей, оборудование во дворе школы спортивных и игровых площадок, </w:t>
      </w:r>
      <w:r w:rsidRPr="006E1C1A">
        <w:rPr>
          <w:sz w:val="28"/>
          <w:szCs w:val="28"/>
        </w:rPr>
        <w:t xml:space="preserve">доступных и приспособленных для обучающихся разных возрастных категорий, </w:t>
      </w:r>
      <w:r w:rsidRPr="006E1C1A">
        <w:rPr>
          <w:rStyle w:val="CharAttribute526"/>
          <w:rFonts w:eastAsia="№Е"/>
          <w:szCs w:val="28"/>
        </w:rPr>
        <w:t>оздоровительно-рекреационных зон, позволяющих разделить свободное пространство школы на зоны активного и тихого отдыха;</w:t>
      </w:r>
      <w:r w:rsidRPr="006E1C1A">
        <w:rPr>
          <w:sz w:val="28"/>
          <w:szCs w:val="28"/>
        </w:rPr>
        <w:t xml:space="preserve"> 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r w:rsidRPr="006E1C1A">
        <w:rPr>
          <w:sz w:val="28"/>
          <w:szCs w:val="28"/>
        </w:rPr>
        <w:t>благоустройство классных кабинетов, осуществляемое кл</w:t>
      </w:r>
      <w:r w:rsidR="002F59DF">
        <w:rPr>
          <w:sz w:val="28"/>
          <w:szCs w:val="28"/>
        </w:rPr>
        <w:t>ассными руководителями вместе с</w:t>
      </w:r>
      <w:r w:rsidRPr="006E1C1A">
        <w:rPr>
          <w:sz w:val="28"/>
          <w:szCs w:val="28"/>
        </w:rPr>
        <w:t xml:space="preserve"> </w:t>
      </w:r>
      <w:r w:rsidR="00AF012F" w:rsidRPr="006E1C1A">
        <w:rPr>
          <w:sz w:val="28"/>
          <w:szCs w:val="28"/>
        </w:rPr>
        <w:t xml:space="preserve">обучающимся </w:t>
      </w:r>
      <w:r w:rsidRPr="006E1C1A">
        <w:rPr>
          <w:sz w:val="28"/>
          <w:szCs w:val="28"/>
        </w:rPr>
        <w:t xml:space="preserve">и своих классов, позволяющее </w:t>
      </w:r>
      <w:r w:rsidR="00AC1CB5" w:rsidRPr="006E1C1A">
        <w:rPr>
          <w:sz w:val="28"/>
          <w:szCs w:val="28"/>
        </w:rPr>
        <w:t>обучающимся проявить</w:t>
      </w:r>
      <w:r w:rsidRPr="006E1C1A">
        <w:rPr>
          <w:sz w:val="28"/>
          <w:szCs w:val="28"/>
        </w:rPr>
        <w:t xml:space="preserve"> свои фантазию и творческие способности, создающее повод для длительного общения классного руководителя</w:t>
      </w:r>
      <w:r w:rsidR="00B361E5" w:rsidRPr="006E1C1A">
        <w:rPr>
          <w:sz w:val="28"/>
          <w:szCs w:val="28"/>
        </w:rPr>
        <w:t xml:space="preserve"> </w:t>
      </w:r>
      <w:proofErr w:type="gramStart"/>
      <w:r w:rsidR="00B361E5" w:rsidRPr="006E1C1A">
        <w:rPr>
          <w:sz w:val="28"/>
          <w:szCs w:val="28"/>
        </w:rPr>
        <w:t>со</w:t>
      </w:r>
      <w:proofErr w:type="gramEnd"/>
      <w:r w:rsidR="00B361E5" w:rsidRPr="006E1C1A">
        <w:rPr>
          <w:sz w:val="28"/>
          <w:szCs w:val="28"/>
        </w:rPr>
        <w:t xml:space="preserve"> своими обучающимися</w:t>
      </w:r>
      <w:r w:rsidRPr="006E1C1A">
        <w:rPr>
          <w:sz w:val="28"/>
          <w:szCs w:val="28"/>
        </w:rPr>
        <w:t>;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proofErr w:type="gramStart"/>
      <w:r w:rsidRPr="006E1C1A">
        <w:rPr>
          <w:sz w:val="28"/>
          <w:szCs w:val="28"/>
        </w:rPr>
        <w:t xml:space="preserve">событийный дизайн – оформление пространства проведения конкретных школьных событий (праздников, церемоний, торжественных линеек, творческих вечеров, выставок, собраний, конференций и т.п.); </w:t>
      </w:r>
      <w:proofErr w:type="gramEnd"/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rStyle w:val="CharAttribute526"/>
          <w:rFonts w:eastAsia="№Е"/>
          <w:szCs w:val="28"/>
        </w:rPr>
      </w:pPr>
      <w:proofErr w:type="gramStart"/>
      <w:r w:rsidRPr="006E1C1A">
        <w:rPr>
          <w:rStyle w:val="CharAttribute526"/>
          <w:rFonts w:eastAsia="№Е"/>
          <w:szCs w:val="28"/>
        </w:rPr>
        <w:t xml:space="preserve">совместная с </w:t>
      </w:r>
      <w:r w:rsidR="00B50691" w:rsidRPr="006E1C1A">
        <w:rPr>
          <w:rStyle w:val="CharAttribute526"/>
          <w:rFonts w:eastAsia="№Е"/>
          <w:szCs w:val="28"/>
        </w:rPr>
        <w:t>обучающи</w:t>
      </w:r>
      <w:r w:rsidR="00AF012F" w:rsidRPr="006E1C1A">
        <w:rPr>
          <w:rStyle w:val="CharAttribute526"/>
          <w:rFonts w:eastAsia="№Е"/>
          <w:szCs w:val="28"/>
        </w:rPr>
        <w:t>мися</w:t>
      </w:r>
      <w:r w:rsidRPr="006E1C1A">
        <w:rPr>
          <w:rStyle w:val="CharAttribute526"/>
          <w:rFonts w:eastAsia="№Е"/>
          <w:szCs w:val="28"/>
        </w:rPr>
        <w:t xml:space="preserve"> разработка, создание и популяризация особой школьной символики (флаг школы, гимн школы, эмблема школы, логотип, элементы школьного костюма и т.п.), используемой как в школьной повседневности, так и в торжественные моменты жизни образовательной организации </w:t>
      </w:r>
      <w:r w:rsidRPr="006E1C1A">
        <w:rPr>
          <w:sz w:val="28"/>
          <w:szCs w:val="28"/>
        </w:rPr>
        <w:t>–</w:t>
      </w:r>
      <w:r w:rsidRPr="006E1C1A">
        <w:rPr>
          <w:rStyle w:val="CharAttribute526"/>
          <w:rFonts w:eastAsia="№Е"/>
          <w:szCs w:val="28"/>
        </w:rPr>
        <w:t xml:space="preserve"> во время праздников, торжественных церемоний, ключевых общешкольных дел и иных происходящих в жизни школы знаковых событий;</w:t>
      </w:r>
      <w:proofErr w:type="gramEnd"/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r w:rsidRPr="006E1C1A">
        <w:rPr>
          <w:sz w:val="28"/>
          <w:szCs w:val="28"/>
        </w:rPr>
        <w:t xml:space="preserve">регулярная организация и проведение конкурсов творческих проектов </w:t>
      </w:r>
      <w:r w:rsidRPr="006E1C1A">
        <w:rPr>
          <w:sz w:val="28"/>
          <w:szCs w:val="28"/>
        </w:rPr>
        <w:br/>
        <w:t xml:space="preserve">по благоустройству различных участков пришкольной территории (например, высадке культурных растений, закладке газонов, сооружению альпийских горок, созданию инсталляций и иного декоративного оформления отведенных для детских проектов мест); </w:t>
      </w:r>
    </w:p>
    <w:p w:rsidR="003E1225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r w:rsidRPr="006E1C1A">
        <w:rPr>
          <w:sz w:val="28"/>
          <w:szCs w:val="28"/>
        </w:rPr>
        <w:lastRenderedPageBreak/>
        <w:t>акцентирование внимания обучающихся посредством элементов предметно-эстетической среды (стенды, плакаты, инсталляции) на важных для воспитания ценностях школы, ее традициях, правилах.</w:t>
      </w:r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jc w:val="center"/>
        <w:rPr>
          <w:b/>
          <w:sz w:val="28"/>
          <w:szCs w:val="28"/>
          <w:lang w:val="ru-RU"/>
        </w:rPr>
      </w:pPr>
      <w:r w:rsidRPr="006E1C1A">
        <w:rPr>
          <w:b/>
          <w:color w:val="000000"/>
          <w:w w:val="0"/>
          <w:sz w:val="28"/>
          <w:szCs w:val="28"/>
          <w:lang w:val="ru-RU"/>
        </w:rPr>
        <w:t xml:space="preserve">3.11. Модуль </w:t>
      </w:r>
      <w:r w:rsidRPr="006E1C1A">
        <w:rPr>
          <w:b/>
          <w:sz w:val="28"/>
          <w:szCs w:val="28"/>
          <w:lang w:val="ru-RU"/>
        </w:rPr>
        <w:t>«Работа с родителями»</w:t>
      </w:r>
    </w:p>
    <w:p w:rsidR="000D19C7" w:rsidRPr="006E1C1A" w:rsidRDefault="000D19C7" w:rsidP="0042604F">
      <w:pPr>
        <w:tabs>
          <w:tab w:val="left" w:pos="851"/>
        </w:tabs>
        <w:wordWrap/>
        <w:spacing w:line="336" w:lineRule="auto"/>
        <w:ind w:firstLine="709"/>
        <w:rPr>
          <w:rStyle w:val="CharAttribute502"/>
          <w:rFonts w:eastAsia="№Е"/>
          <w:i w:val="0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Работа с родителями или законными представителями обучающихся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</w:t>
      </w:r>
      <w:r w:rsidRPr="006E1C1A">
        <w:rPr>
          <w:sz w:val="28"/>
          <w:szCs w:val="28"/>
          <w:lang w:val="ru-RU"/>
        </w:rPr>
        <w:br/>
        <w:t xml:space="preserve">с родителями или законными представителями обучающихся осуществляется </w:t>
      </w:r>
      <w:r w:rsidRPr="006E1C1A">
        <w:rPr>
          <w:sz w:val="28"/>
          <w:szCs w:val="28"/>
          <w:lang w:val="ru-RU"/>
        </w:rPr>
        <w:br/>
        <w:t>в рамках следующих видов и форм деятельности:</w:t>
      </w:r>
      <w:r w:rsidRPr="006E1C1A">
        <w:rPr>
          <w:rStyle w:val="CharAttribute502"/>
          <w:rFonts w:eastAsia="№Е"/>
          <w:i w:val="0"/>
          <w:szCs w:val="28"/>
          <w:lang w:val="ru-RU"/>
        </w:rPr>
        <w:t xml:space="preserve"> 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rStyle w:val="CharAttribute502"/>
          <w:rFonts w:eastAsia="№Е"/>
          <w:b/>
          <w:szCs w:val="28"/>
        </w:rPr>
      </w:pPr>
      <w:r w:rsidRPr="006E1C1A">
        <w:rPr>
          <w:rStyle w:val="CharAttribute502"/>
          <w:rFonts w:eastAsia="№Е"/>
          <w:b/>
          <w:szCs w:val="28"/>
        </w:rPr>
        <w:t xml:space="preserve">На групповом уровне: 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r w:rsidRPr="006E1C1A">
        <w:rPr>
          <w:sz w:val="28"/>
          <w:szCs w:val="28"/>
        </w:rPr>
        <w:t>Общешкольный родительский комитет, участвующи</w:t>
      </w:r>
      <w:r w:rsidR="00D24115">
        <w:rPr>
          <w:sz w:val="28"/>
          <w:szCs w:val="28"/>
        </w:rPr>
        <w:t>й</w:t>
      </w:r>
      <w:r w:rsidRPr="006E1C1A">
        <w:rPr>
          <w:sz w:val="28"/>
          <w:szCs w:val="28"/>
        </w:rPr>
        <w:t xml:space="preserve"> в управлении </w:t>
      </w:r>
      <w:r w:rsidR="00D24115">
        <w:rPr>
          <w:sz w:val="28"/>
          <w:szCs w:val="28"/>
        </w:rPr>
        <w:t xml:space="preserve">МОБУ СОШ № 2 </w:t>
      </w:r>
      <w:r w:rsidRPr="006E1C1A">
        <w:rPr>
          <w:sz w:val="28"/>
          <w:szCs w:val="28"/>
        </w:rPr>
        <w:t xml:space="preserve"> и решении вопросов воспитания и социализации их обучающихся;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r w:rsidRPr="006E1C1A">
        <w:rPr>
          <w:sz w:val="28"/>
          <w:szCs w:val="28"/>
        </w:rPr>
        <w:t xml:space="preserve">родительские гостиные, на которых обсуждаются вопросы возрастных особенностей обучающихся, формы и способы доверительного взаимодействия родителей с </w:t>
      </w:r>
      <w:proofErr w:type="gramStart"/>
      <w:r w:rsidR="003E1225" w:rsidRPr="006E1C1A">
        <w:rPr>
          <w:sz w:val="28"/>
          <w:szCs w:val="28"/>
        </w:rPr>
        <w:t>обучающимися</w:t>
      </w:r>
      <w:proofErr w:type="gramEnd"/>
      <w:r w:rsidRPr="006E1C1A">
        <w:rPr>
          <w:sz w:val="28"/>
          <w:szCs w:val="28"/>
        </w:rPr>
        <w:t xml:space="preserve">, проводятся мастер-классы, семинары, круглые столы </w:t>
      </w:r>
      <w:r w:rsidRPr="006E1C1A">
        <w:rPr>
          <w:sz w:val="28"/>
          <w:szCs w:val="28"/>
        </w:rPr>
        <w:br/>
        <w:t>с приглашением специалистов;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r w:rsidRPr="006E1C1A">
        <w:rPr>
          <w:sz w:val="28"/>
          <w:szCs w:val="28"/>
        </w:rPr>
        <w:t xml:space="preserve">родительские дни, во время которых родители могут </w:t>
      </w:r>
      <w:r w:rsidRPr="007622C6">
        <w:rPr>
          <w:sz w:val="28"/>
          <w:szCs w:val="28"/>
        </w:rPr>
        <w:t xml:space="preserve">посещать школьные </w:t>
      </w:r>
      <w:r w:rsidRPr="004050FB">
        <w:rPr>
          <w:sz w:val="28"/>
          <w:szCs w:val="28"/>
        </w:rPr>
        <w:t>у</w:t>
      </w:r>
      <w:r w:rsidR="007622C6" w:rsidRPr="004050FB">
        <w:rPr>
          <w:sz w:val="28"/>
          <w:szCs w:val="28"/>
        </w:rPr>
        <w:t>роки</w:t>
      </w:r>
      <w:r w:rsidRPr="007622C6">
        <w:rPr>
          <w:sz w:val="28"/>
          <w:szCs w:val="28"/>
        </w:rPr>
        <w:t xml:space="preserve"> и внеурочные занятия для получения представления о</w:t>
      </w:r>
      <w:r w:rsidRPr="006E1C1A">
        <w:rPr>
          <w:sz w:val="28"/>
          <w:szCs w:val="28"/>
        </w:rPr>
        <w:t xml:space="preserve"> ходе учебно-воспитательного процесса в школе;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r w:rsidRPr="006E1C1A">
        <w:rPr>
          <w:sz w:val="28"/>
          <w:szCs w:val="28"/>
        </w:rPr>
        <w:t>общешкольные родительские собрания, происходящие в режиме обсуждения наиболее острых проблем обучения и воспитания обучающихся;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sz w:val="28"/>
          <w:szCs w:val="28"/>
        </w:rPr>
      </w:pPr>
      <w:r w:rsidRPr="006E1C1A">
        <w:rPr>
          <w:sz w:val="28"/>
          <w:szCs w:val="28"/>
        </w:rPr>
        <w:t xml:space="preserve">семейный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обучающихся;  </w:t>
      </w:r>
    </w:p>
    <w:p w:rsidR="000D19C7" w:rsidRPr="006E1C1A" w:rsidRDefault="000D19C7" w:rsidP="0042604F">
      <w:pPr>
        <w:pStyle w:val="ParaAttribute38"/>
        <w:spacing w:line="336" w:lineRule="auto"/>
        <w:ind w:right="0" w:firstLine="709"/>
        <w:rPr>
          <w:b/>
          <w:i/>
          <w:sz w:val="28"/>
          <w:szCs w:val="28"/>
        </w:rPr>
      </w:pPr>
      <w:r w:rsidRPr="006E1C1A">
        <w:rPr>
          <w:sz w:val="28"/>
          <w:szCs w:val="28"/>
        </w:rPr>
        <w:t xml:space="preserve">родительские форумы при школьном интернет-сайте, на которых обсуждаются интересующие родителей вопросы, а также осуществляются виртуальные консультации психологов и </w:t>
      </w:r>
      <w:r w:rsidR="000472E0" w:rsidRPr="006E1C1A">
        <w:rPr>
          <w:sz w:val="28"/>
          <w:szCs w:val="28"/>
        </w:rPr>
        <w:t>педагогических работников</w:t>
      </w:r>
      <w:r w:rsidRPr="006E1C1A">
        <w:rPr>
          <w:sz w:val="28"/>
          <w:szCs w:val="28"/>
        </w:rPr>
        <w:t xml:space="preserve">.   </w:t>
      </w:r>
    </w:p>
    <w:p w:rsidR="000D19C7" w:rsidRPr="00494499" w:rsidRDefault="000D19C7" w:rsidP="0042604F">
      <w:pPr>
        <w:pStyle w:val="a3"/>
        <w:shd w:val="clear" w:color="auto" w:fill="FFFFFF"/>
        <w:tabs>
          <w:tab w:val="left" w:pos="993"/>
          <w:tab w:val="left" w:pos="1310"/>
        </w:tabs>
        <w:spacing w:line="336" w:lineRule="auto"/>
        <w:ind w:left="0" w:right="-1" w:firstLine="709"/>
        <w:rPr>
          <w:rFonts w:ascii="Times New Roman"/>
          <w:b/>
          <w:i/>
          <w:sz w:val="28"/>
          <w:szCs w:val="28"/>
          <w:lang w:val="ru-RU"/>
        </w:rPr>
      </w:pPr>
      <w:r w:rsidRPr="00494499">
        <w:rPr>
          <w:rFonts w:ascii="Times New Roman"/>
          <w:b/>
          <w:i/>
          <w:sz w:val="28"/>
          <w:szCs w:val="28"/>
          <w:lang w:val="ru-RU"/>
        </w:rPr>
        <w:t>На индивидуальном уровне:</w:t>
      </w:r>
    </w:p>
    <w:p w:rsidR="000D19C7" w:rsidRPr="006E1C1A" w:rsidRDefault="000D19C7" w:rsidP="0042604F">
      <w:pPr>
        <w:tabs>
          <w:tab w:val="left" w:pos="1310"/>
        </w:tabs>
        <w:wordWrap/>
        <w:spacing w:line="336" w:lineRule="auto"/>
        <w:ind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>работа специалистов по запросу родителей для решения острых конфликтных ситуаций;</w:t>
      </w:r>
    </w:p>
    <w:p w:rsidR="000D19C7" w:rsidRPr="006E1C1A" w:rsidRDefault="000D19C7" w:rsidP="0042604F">
      <w:pPr>
        <w:tabs>
          <w:tab w:val="left" w:pos="1310"/>
        </w:tabs>
        <w:wordWrap/>
        <w:spacing w:line="336" w:lineRule="auto"/>
        <w:ind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участие родителей в педагогических консилиумах, собираемых в случае </w:t>
      </w:r>
      <w:r w:rsidRPr="006E1C1A">
        <w:rPr>
          <w:sz w:val="28"/>
          <w:szCs w:val="28"/>
          <w:lang w:val="ru-RU"/>
        </w:rPr>
        <w:lastRenderedPageBreak/>
        <w:t>возникновения острых проблем, связанных с обучением и воспитанием конкретного</w:t>
      </w:r>
      <w:r w:rsidR="003E1225" w:rsidRPr="006E1C1A">
        <w:rPr>
          <w:sz w:val="28"/>
          <w:szCs w:val="28"/>
          <w:lang w:val="ru-RU"/>
        </w:rPr>
        <w:t xml:space="preserve"> обучающегося</w:t>
      </w:r>
      <w:r w:rsidRPr="006E1C1A">
        <w:rPr>
          <w:sz w:val="28"/>
          <w:szCs w:val="28"/>
          <w:lang w:val="ru-RU"/>
        </w:rPr>
        <w:t>;</w:t>
      </w:r>
    </w:p>
    <w:p w:rsidR="000D19C7" w:rsidRPr="00494499" w:rsidRDefault="000D19C7" w:rsidP="0042604F">
      <w:pPr>
        <w:pStyle w:val="a3"/>
        <w:tabs>
          <w:tab w:val="left" w:pos="1310"/>
        </w:tabs>
        <w:spacing w:line="336" w:lineRule="auto"/>
        <w:ind w:left="0" w:firstLine="709"/>
        <w:rPr>
          <w:rFonts w:ascii="Times New Roman"/>
          <w:sz w:val="28"/>
          <w:szCs w:val="28"/>
          <w:lang w:val="ru-RU"/>
        </w:rPr>
      </w:pPr>
      <w:r w:rsidRPr="00494499">
        <w:rPr>
          <w:rFonts w:ascii="Times New Roman"/>
          <w:sz w:val="28"/>
          <w:szCs w:val="28"/>
          <w:lang w:val="ru-RU"/>
        </w:rPr>
        <w:t xml:space="preserve">помощь со стороны родителей в подготовке и проведении общешкольных </w:t>
      </w:r>
      <w:r w:rsidR="003E1225" w:rsidRPr="006E1C1A">
        <w:rPr>
          <w:rFonts w:ascii="Times New Roman"/>
          <w:sz w:val="28"/>
          <w:szCs w:val="28"/>
          <w:lang w:val="ru-RU"/>
        </w:rPr>
        <w:br/>
      </w:r>
      <w:r w:rsidRPr="00494499">
        <w:rPr>
          <w:rFonts w:ascii="Times New Roman"/>
          <w:sz w:val="28"/>
          <w:szCs w:val="28"/>
          <w:lang w:val="ru-RU"/>
        </w:rPr>
        <w:t xml:space="preserve">и </w:t>
      </w:r>
      <w:proofErr w:type="spellStart"/>
      <w:r w:rsidRPr="00494499">
        <w:rPr>
          <w:rFonts w:ascii="Times New Roman"/>
          <w:sz w:val="28"/>
          <w:szCs w:val="28"/>
          <w:lang w:val="ru-RU"/>
        </w:rPr>
        <w:t>внутриклассных</w:t>
      </w:r>
      <w:proofErr w:type="spellEnd"/>
      <w:r w:rsidRPr="00494499">
        <w:rPr>
          <w:rFonts w:ascii="Times New Roman"/>
          <w:sz w:val="28"/>
          <w:szCs w:val="28"/>
          <w:lang w:val="ru-RU"/>
        </w:rPr>
        <w:t xml:space="preserve"> мероприятий воспитательной направленности;</w:t>
      </w:r>
    </w:p>
    <w:p w:rsidR="000D19C7" w:rsidRDefault="000D19C7" w:rsidP="0042604F">
      <w:pPr>
        <w:pStyle w:val="a3"/>
        <w:tabs>
          <w:tab w:val="left" w:pos="1310"/>
        </w:tabs>
        <w:spacing w:line="336" w:lineRule="auto"/>
        <w:ind w:left="0" w:firstLine="709"/>
        <w:rPr>
          <w:rFonts w:ascii="Times New Roman"/>
          <w:sz w:val="28"/>
          <w:szCs w:val="28"/>
          <w:lang w:val="ru-RU"/>
        </w:rPr>
      </w:pPr>
      <w:r w:rsidRPr="00494499">
        <w:rPr>
          <w:rFonts w:ascii="Times New Roman"/>
          <w:sz w:val="28"/>
          <w:szCs w:val="28"/>
          <w:lang w:val="ru-RU"/>
        </w:rPr>
        <w:t xml:space="preserve">индивидуальное консультирование </w:t>
      </w:r>
      <w:r w:rsidRPr="006E1C1A">
        <w:rPr>
          <w:rFonts w:ascii="Times New Roman"/>
          <w:sz w:val="28"/>
          <w:szCs w:val="28"/>
        </w:rPr>
        <w:t>c</w:t>
      </w:r>
      <w:r w:rsidRPr="00494499">
        <w:rPr>
          <w:rFonts w:ascii="Times New Roman"/>
          <w:sz w:val="28"/>
          <w:szCs w:val="28"/>
          <w:lang w:val="ru-RU"/>
        </w:rPr>
        <w:t xml:space="preserve"> целью координации воспитательных усилий </w:t>
      </w:r>
      <w:r w:rsidR="000472E0" w:rsidRPr="00494499">
        <w:rPr>
          <w:rFonts w:ascii="Times New Roman"/>
          <w:sz w:val="28"/>
          <w:szCs w:val="28"/>
          <w:lang w:val="ru-RU"/>
        </w:rPr>
        <w:t>педагогических работников</w:t>
      </w:r>
      <w:r w:rsidRPr="00494499">
        <w:rPr>
          <w:rFonts w:ascii="Times New Roman"/>
          <w:sz w:val="28"/>
          <w:szCs w:val="28"/>
          <w:lang w:val="ru-RU"/>
        </w:rPr>
        <w:t xml:space="preserve"> и родителей.</w:t>
      </w:r>
    </w:p>
    <w:p w:rsidR="0042604F" w:rsidRPr="0042604F" w:rsidRDefault="0042604F" w:rsidP="0042604F">
      <w:pPr>
        <w:pStyle w:val="a3"/>
        <w:tabs>
          <w:tab w:val="left" w:pos="1310"/>
        </w:tabs>
        <w:spacing w:line="336" w:lineRule="auto"/>
        <w:ind w:left="0" w:firstLine="709"/>
        <w:rPr>
          <w:rFonts w:ascii="Times New Roman"/>
          <w:sz w:val="28"/>
          <w:szCs w:val="28"/>
          <w:lang w:val="ru-RU"/>
        </w:rPr>
      </w:pPr>
    </w:p>
    <w:p w:rsidR="000D19C7" w:rsidRPr="00494499" w:rsidRDefault="000D19C7" w:rsidP="0042604F">
      <w:pPr>
        <w:pStyle w:val="a3"/>
        <w:shd w:val="clear" w:color="auto" w:fill="FFFFFF"/>
        <w:tabs>
          <w:tab w:val="left" w:pos="993"/>
          <w:tab w:val="left" w:pos="1310"/>
        </w:tabs>
        <w:spacing w:line="336" w:lineRule="auto"/>
        <w:ind w:left="0" w:right="-1"/>
        <w:jc w:val="center"/>
        <w:rPr>
          <w:rFonts w:ascii="Times New Roman"/>
          <w:b/>
          <w:iCs/>
          <w:color w:val="000000"/>
          <w:w w:val="0"/>
          <w:sz w:val="28"/>
          <w:szCs w:val="28"/>
          <w:lang w:val="ru-RU"/>
        </w:rPr>
      </w:pPr>
      <w:r w:rsidRPr="00494499">
        <w:rPr>
          <w:rFonts w:ascii="Times New Roman"/>
          <w:b/>
          <w:iCs/>
          <w:color w:val="000000"/>
          <w:w w:val="0"/>
          <w:sz w:val="28"/>
          <w:szCs w:val="28"/>
          <w:lang w:val="ru-RU"/>
        </w:rPr>
        <w:t xml:space="preserve">4. </w:t>
      </w:r>
      <w:r w:rsidRPr="006E1C1A">
        <w:rPr>
          <w:rFonts w:ascii="Times New Roman"/>
          <w:b/>
          <w:iCs/>
          <w:color w:val="000000"/>
          <w:w w:val="0"/>
          <w:sz w:val="28"/>
          <w:szCs w:val="28"/>
          <w:lang w:val="ru-RU"/>
        </w:rPr>
        <w:t>ОСНОВНЫЕ НАПРАВЛЕНИЯ САМО</w:t>
      </w:r>
      <w:r w:rsidRPr="00494499">
        <w:rPr>
          <w:rFonts w:ascii="Times New Roman"/>
          <w:b/>
          <w:iCs/>
          <w:color w:val="000000"/>
          <w:w w:val="0"/>
          <w:sz w:val="28"/>
          <w:szCs w:val="28"/>
          <w:lang w:val="ru-RU"/>
        </w:rPr>
        <w:t>АНАЛИЗ</w:t>
      </w:r>
      <w:r w:rsidRPr="006E1C1A">
        <w:rPr>
          <w:rFonts w:ascii="Times New Roman"/>
          <w:b/>
          <w:iCs/>
          <w:color w:val="000000"/>
          <w:w w:val="0"/>
          <w:sz w:val="28"/>
          <w:szCs w:val="28"/>
          <w:lang w:val="ru-RU"/>
        </w:rPr>
        <w:t>А</w:t>
      </w:r>
      <w:r w:rsidRPr="00494499">
        <w:rPr>
          <w:rFonts w:ascii="Times New Roman"/>
          <w:b/>
          <w:iCs/>
          <w:color w:val="000000"/>
          <w:w w:val="0"/>
          <w:sz w:val="28"/>
          <w:szCs w:val="28"/>
          <w:lang w:val="ru-RU"/>
        </w:rPr>
        <w:t xml:space="preserve"> </w:t>
      </w:r>
      <w:r w:rsidR="002F59DF">
        <w:rPr>
          <w:rFonts w:ascii="Times New Roman"/>
          <w:b/>
          <w:iCs/>
          <w:color w:val="000000"/>
          <w:w w:val="0"/>
          <w:sz w:val="28"/>
          <w:szCs w:val="28"/>
          <w:lang w:val="ru-RU"/>
        </w:rPr>
        <w:br/>
      </w:r>
      <w:r w:rsidRPr="00494499">
        <w:rPr>
          <w:rFonts w:ascii="Times New Roman"/>
          <w:b/>
          <w:iCs/>
          <w:color w:val="000000"/>
          <w:w w:val="0"/>
          <w:sz w:val="28"/>
          <w:szCs w:val="28"/>
          <w:lang w:val="ru-RU"/>
        </w:rPr>
        <w:t>ВОСПИТАТЕЛЬНО</w:t>
      </w:r>
      <w:r w:rsidRPr="006E1C1A">
        <w:rPr>
          <w:rFonts w:ascii="Times New Roman"/>
          <w:b/>
          <w:iCs/>
          <w:color w:val="000000"/>
          <w:w w:val="0"/>
          <w:sz w:val="28"/>
          <w:szCs w:val="28"/>
          <w:lang w:val="ru-RU"/>
        </w:rPr>
        <w:t>Й РАБОТЫ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Самоанализ организуемой в школе воспитательной работы осуществляется </w:t>
      </w:r>
      <w:r w:rsidR="00D26743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по выбранным самой школой направлениям и проводится с целью выявления основных проблем школьного воспитания и последующего их решения.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Самоанализ осуществляется ежегодно силами самой </w:t>
      </w:r>
      <w:r w:rsidR="00D24115">
        <w:rPr>
          <w:sz w:val="28"/>
          <w:szCs w:val="28"/>
          <w:lang w:val="ru-RU"/>
        </w:rPr>
        <w:t>школы</w:t>
      </w:r>
      <w:r w:rsidRPr="006E1C1A">
        <w:rPr>
          <w:sz w:val="28"/>
          <w:szCs w:val="28"/>
          <w:lang w:val="ru-RU"/>
        </w:rPr>
        <w:t xml:space="preserve"> с привлечением (при необходимости и по самостоятельному решению администрации образовательной организации) внешних экспертов.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>Основными принципами, на основе которых осуществляется самоанализ воспитательной работы в школе, являются: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принцип гуманистической направленности осуществляемого анализа, ориентирующий экспертов на уважительное </w:t>
      </w:r>
      <w:proofErr w:type="gramStart"/>
      <w:r w:rsidRPr="006E1C1A">
        <w:rPr>
          <w:sz w:val="28"/>
          <w:szCs w:val="28"/>
          <w:lang w:val="ru-RU"/>
        </w:rPr>
        <w:t>отношение</w:t>
      </w:r>
      <w:proofErr w:type="gramEnd"/>
      <w:r w:rsidRPr="006E1C1A">
        <w:rPr>
          <w:sz w:val="28"/>
          <w:szCs w:val="28"/>
          <w:lang w:val="ru-RU"/>
        </w:rPr>
        <w:t xml:space="preserve"> как к воспитанникам, </w:t>
      </w:r>
      <w:r w:rsidR="00D26743" w:rsidRPr="006E1C1A">
        <w:rPr>
          <w:sz w:val="28"/>
          <w:szCs w:val="28"/>
          <w:lang w:val="ru-RU"/>
        </w:rPr>
        <w:br/>
      </w:r>
      <w:r w:rsidRPr="006E1C1A">
        <w:rPr>
          <w:sz w:val="28"/>
          <w:szCs w:val="28"/>
          <w:lang w:val="ru-RU"/>
        </w:rPr>
        <w:t xml:space="preserve">так и к </w:t>
      </w:r>
      <w:r w:rsidR="00C4576F" w:rsidRPr="006E1C1A">
        <w:rPr>
          <w:sz w:val="28"/>
          <w:szCs w:val="28"/>
          <w:lang w:val="ru-RU"/>
        </w:rPr>
        <w:t>педагогическим работникам</w:t>
      </w:r>
      <w:r w:rsidRPr="006E1C1A">
        <w:rPr>
          <w:sz w:val="28"/>
          <w:szCs w:val="28"/>
          <w:lang w:val="ru-RU"/>
        </w:rPr>
        <w:t xml:space="preserve">, реализующим воспитательный процесс;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sz w:val="28"/>
          <w:szCs w:val="28"/>
          <w:lang w:val="ru-RU"/>
        </w:rPr>
      </w:pPr>
      <w:r w:rsidRPr="006E1C1A">
        <w:rPr>
          <w:sz w:val="28"/>
          <w:szCs w:val="28"/>
          <w:lang w:val="ru-RU"/>
        </w:rPr>
        <w:t xml:space="preserve">принцип приоритета анализа сущностных сторон воспитания, ориентирующий экспертов на изучение не количественных его показателей, а качественных – таких как содержание и разнообразие деятельности, характер общения и отношений между </w:t>
      </w:r>
      <w:r w:rsidR="00AF012F" w:rsidRPr="006E1C1A">
        <w:rPr>
          <w:sz w:val="28"/>
          <w:szCs w:val="28"/>
          <w:lang w:val="ru-RU"/>
        </w:rPr>
        <w:t xml:space="preserve">обучающимися </w:t>
      </w:r>
      <w:r w:rsidRPr="006E1C1A">
        <w:rPr>
          <w:sz w:val="28"/>
          <w:szCs w:val="28"/>
          <w:lang w:val="ru-RU"/>
        </w:rPr>
        <w:t xml:space="preserve"> и </w:t>
      </w:r>
      <w:r w:rsidR="00C4576F" w:rsidRPr="006E1C1A">
        <w:rPr>
          <w:sz w:val="28"/>
          <w:szCs w:val="28"/>
          <w:lang w:val="ru-RU"/>
        </w:rPr>
        <w:t>педагогическими работниками</w:t>
      </w:r>
      <w:r w:rsidRPr="006E1C1A">
        <w:rPr>
          <w:sz w:val="28"/>
          <w:szCs w:val="28"/>
          <w:lang w:val="ru-RU"/>
        </w:rPr>
        <w:t xml:space="preserve">; 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sz w:val="28"/>
          <w:szCs w:val="28"/>
          <w:lang w:val="ru-RU"/>
        </w:rPr>
      </w:pPr>
      <w:proofErr w:type="gramStart"/>
      <w:r w:rsidRPr="006E1C1A">
        <w:rPr>
          <w:sz w:val="28"/>
          <w:szCs w:val="28"/>
          <w:lang w:val="ru-RU"/>
        </w:rPr>
        <w:t xml:space="preserve">принцип развивающего характера осуществляемого анализа, ориентирующий экспертов на использование его результатов для совершенствования воспитательной деятельности </w:t>
      </w:r>
      <w:r w:rsidR="000472E0" w:rsidRPr="006E1C1A">
        <w:rPr>
          <w:sz w:val="28"/>
          <w:szCs w:val="28"/>
          <w:lang w:val="ru-RU"/>
        </w:rPr>
        <w:t>педагогических работников</w:t>
      </w:r>
      <w:r w:rsidRPr="006E1C1A">
        <w:rPr>
          <w:sz w:val="28"/>
          <w:szCs w:val="28"/>
          <w:lang w:val="ru-RU"/>
        </w:rPr>
        <w:t xml:space="preserve">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</w:t>
      </w:r>
      <w:r w:rsidR="00B50691" w:rsidRPr="006E1C1A">
        <w:rPr>
          <w:sz w:val="28"/>
          <w:szCs w:val="28"/>
          <w:lang w:val="ru-RU"/>
        </w:rPr>
        <w:t xml:space="preserve">обучающимися </w:t>
      </w:r>
      <w:r w:rsidRPr="006E1C1A">
        <w:rPr>
          <w:sz w:val="28"/>
          <w:szCs w:val="28"/>
          <w:lang w:val="ru-RU"/>
        </w:rPr>
        <w:t xml:space="preserve"> деятельности;</w:t>
      </w:r>
      <w:proofErr w:type="gramEnd"/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sz w:val="28"/>
          <w:szCs w:val="28"/>
          <w:lang w:val="ru-RU"/>
        </w:rPr>
      </w:pPr>
      <w:proofErr w:type="gramStart"/>
      <w:r w:rsidRPr="006E1C1A">
        <w:rPr>
          <w:sz w:val="28"/>
          <w:szCs w:val="28"/>
          <w:lang w:val="ru-RU"/>
        </w:rPr>
        <w:t xml:space="preserve">принцип разделенной ответственности за результаты личностного развития обучающихся, ориентирующий экспертов на понимание того, что личностное развитие обучающихся – это результат как социального воспитания (в котором </w:t>
      </w:r>
      <w:r w:rsidRPr="006E1C1A">
        <w:rPr>
          <w:sz w:val="28"/>
          <w:szCs w:val="28"/>
          <w:lang w:val="ru-RU"/>
        </w:rPr>
        <w:lastRenderedPageBreak/>
        <w:t>школа участвует наряду с другими социальными институтами), так и стихийной социализации и саморазвития обучающихся.</w:t>
      </w:r>
      <w:proofErr w:type="gramEnd"/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sz w:val="28"/>
          <w:szCs w:val="28"/>
          <w:lang w:val="ru-RU" w:eastAsia="ru-RU"/>
        </w:rPr>
        <w:t xml:space="preserve">Основными направлениями анализа </w:t>
      </w:r>
      <w:r w:rsidRPr="006E1C1A">
        <w:rPr>
          <w:sz w:val="28"/>
          <w:szCs w:val="28"/>
          <w:lang w:val="ru-RU"/>
        </w:rPr>
        <w:t xml:space="preserve">организуемого в школе воспитательного процесса </w:t>
      </w:r>
      <w:r w:rsidR="00D24115">
        <w:rPr>
          <w:sz w:val="28"/>
          <w:szCs w:val="28"/>
          <w:lang w:val="ru-RU"/>
        </w:rPr>
        <w:t xml:space="preserve">являются </w:t>
      </w:r>
      <w:r w:rsidRPr="006E1C1A">
        <w:rPr>
          <w:sz w:val="28"/>
          <w:szCs w:val="28"/>
          <w:lang w:val="ru-RU"/>
        </w:rPr>
        <w:t xml:space="preserve"> </w:t>
      </w:r>
      <w:proofErr w:type="gramStart"/>
      <w:r w:rsidRPr="006E1C1A">
        <w:rPr>
          <w:sz w:val="28"/>
          <w:szCs w:val="28"/>
          <w:lang w:val="ru-RU"/>
        </w:rPr>
        <w:t>следующие</w:t>
      </w:r>
      <w:proofErr w:type="gramEnd"/>
      <w:r w:rsidR="00D24115">
        <w:rPr>
          <w:sz w:val="28"/>
          <w:szCs w:val="28"/>
          <w:lang w:val="ru-RU"/>
        </w:rPr>
        <w:t>.</w:t>
      </w:r>
      <w:r w:rsidRPr="006E1C1A">
        <w:rPr>
          <w:sz w:val="28"/>
          <w:szCs w:val="28"/>
          <w:lang w:val="ru-RU"/>
        </w:rPr>
        <w:t xml:space="preserve">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b/>
          <w:bCs/>
          <w:i/>
          <w:sz w:val="28"/>
          <w:szCs w:val="28"/>
          <w:lang w:val="ru-RU"/>
        </w:rPr>
      </w:pPr>
      <w:r w:rsidRPr="006E1C1A">
        <w:rPr>
          <w:b/>
          <w:bCs/>
          <w:i/>
          <w:sz w:val="28"/>
          <w:szCs w:val="28"/>
          <w:lang w:val="ru-RU"/>
        </w:rPr>
        <w:t xml:space="preserve">1. Результаты воспитания, социализации и саморазвития </w:t>
      </w:r>
      <w:proofErr w:type="gramStart"/>
      <w:r w:rsidRPr="006E1C1A">
        <w:rPr>
          <w:b/>
          <w:bCs/>
          <w:i/>
          <w:sz w:val="28"/>
          <w:szCs w:val="28"/>
          <w:lang w:val="ru-RU"/>
        </w:rPr>
        <w:t>обучающихся</w:t>
      </w:r>
      <w:proofErr w:type="gramEnd"/>
      <w:r w:rsidRPr="006E1C1A">
        <w:rPr>
          <w:b/>
          <w:bCs/>
          <w:i/>
          <w:sz w:val="28"/>
          <w:szCs w:val="28"/>
          <w:lang w:val="ru-RU"/>
        </w:rPr>
        <w:t xml:space="preserve">.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Критерием, на основе которого осуществляется данный анализ, является динамика личностного развития </w:t>
      </w:r>
      <w:proofErr w:type="gramStart"/>
      <w:r w:rsidRPr="006E1C1A">
        <w:rPr>
          <w:iCs/>
          <w:sz w:val="28"/>
          <w:szCs w:val="28"/>
          <w:lang w:val="ru-RU"/>
        </w:rPr>
        <w:t>обучающихся</w:t>
      </w:r>
      <w:proofErr w:type="gramEnd"/>
      <w:r w:rsidRPr="006E1C1A">
        <w:rPr>
          <w:iCs/>
          <w:sz w:val="28"/>
          <w:szCs w:val="28"/>
          <w:lang w:val="ru-RU"/>
        </w:rPr>
        <w:t xml:space="preserve"> каждого класса.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</w:t>
      </w:r>
      <w:r w:rsidRPr="006E1C1A">
        <w:rPr>
          <w:iCs/>
          <w:sz w:val="28"/>
          <w:szCs w:val="28"/>
          <w:lang w:val="ru-RU"/>
        </w:rPr>
        <w:br/>
        <w:t>или педагогическом совете школы.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Способом получения информации о результатах воспитания, социализации </w:t>
      </w:r>
      <w:r w:rsidRPr="006E1C1A">
        <w:rPr>
          <w:iCs/>
          <w:sz w:val="28"/>
          <w:szCs w:val="28"/>
          <w:lang w:val="ru-RU"/>
        </w:rPr>
        <w:br/>
        <w:t xml:space="preserve">и саморазвития обучающихся является педагогическое наблюдение.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Внимание </w:t>
      </w:r>
      <w:r w:rsidR="000472E0" w:rsidRPr="006E1C1A">
        <w:rPr>
          <w:iCs/>
          <w:sz w:val="28"/>
          <w:szCs w:val="28"/>
          <w:lang w:val="ru-RU"/>
        </w:rPr>
        <w:t>педагогических работников</w:t>
      </w:r>
      <w:r w:rsidRPr="006E1C1A">
        <w:rPr>
          <w:iCs/>
          <w:sz w:val="28"/>
          <w:szCs w:val="28"/>
          <w:lang w:val="ru-RU"/>
        </w:rPr>
        <w:t xml:space="preserve"> сосредотачивается на следующих вопросах: какие прежде существовавшие проблемы личностного развития обучающихся удалось решить за минувший учебный год; какие проблемы решить </w:t>
      </w:r>
      <w:r w:rsidR="002F59DF">
        <w:rPr>
          <w:iCs/>
          <w:sz w:val="28"/>
          <w:szCs w:val="28"/>
          <w:lang w:val="ru-RU"/>
        </w:rPr>
        <w:br/>
      </w:r>
      <w:r w:rsidRPr="006E1C1A">
        <w:rPr>
          <w:iCs/>
          <w:sz w:val="28"/>
          <w:szCs w:val="28"/>
          <w:lang w:val="ru-RU"/>
        </w:rPr>
        <w:t xml:space="preserve">не удалось и почему; какие новые проблемы появились, </w:t>
      </w:r>
      <w:proofErr w:type="gramStart"/>
      <w:r w:rsidRPr="006E1C1A">
        <w:rPr>
          <w:iCs/>
          <w:sz w:val="28"/>
          <w:szCs w:val="28"/>
          <w:lang w:val="ru-RU"/>
        </w:rPr>
        <w:t>над</w:t>
      </w:r>
      <w:proofErr w:type="gramEnd"/>
      <w:r w:rsidRPr="006E1C1A">
        <w:rPr>
          <w:iCs/>
          <w:sz w:val="28"/>
          <w:szCs w:val="28"/>
          <w:lang w:val="ru-RU"/>
        </w:rPr>
        <w:t xml:space="preserve"> чем далее предстоит работать педагогическому коллективу.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b/>
          <w:bCs/>
          <w:i/>
          <w:sz w:val="28"/>
          <w:szCs w:val="28"/>
          <w:lang w:val="ru-RU"/>
        </w:rPr>
      </w:pPr>
      <w:r w:rsidRPr="006E1C1A">
        <w:rPr>
          <w:b/>
          <w:bCs/>
          <w:i/>
          <w:sz w:val="28"/>
          <w:szCs w:val="28"/>
          <w:lang w:val="ru-RU"/>
        </w:rPr>
        <w:t>2. Состояние организуемой в школе совместной деятельности обучающихся и взрослых.</w:t>
      </w:r>
    </w:p>
    <w:p w:rsidR="000D19C7" w:rsidRPr="006E1C1A" w:rsidRDefault="000D19C7" w:rsidP="0042604F">
      <w:pPr>
        <w:wordWrap/>
        <w:adjustRightInd w:val="0"/>
        <w:spacing w:line="336" w:lineRule="auto"/>
        <w:ind w:firstLine="709"/>
        <w:rPr>
          <w:iCs/>
          <w:color w:val="000000"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Критерием, на основе которого осуществляется данный анализ, является наличие в школе </w:t>
      </w:r>
      <w:r w:rsidRPr="006E1C1A">
        <w:rPr>
          <w:iCs/>
          <w:color w:val="000000"/>
          <w:sz w:val="28"/>
          <w:szCs w:val="28"/>
          <w:lang w:val="ru-RU"/>
        </w:rPr>
        <w:t>интересной, событийно насыщенной и личностно развивающей</w:t>
      </w:r>
      <w:r w:rsidRPr="006E1C1A">
        <w:rPr>
          <w:iCs/>
          <w:sz w:val="28"/>
          <w:szCs w:val="28"/>
          <w:lang w:val="ru-RU"/>
        </w:rPr>
        <w:t xml:space="preserve"> совместной деятельности обучающихся и взрослых</w:t>
      </w:r>
      <w:r w:rsidRPr="006E1C1A">
        <w:rPr>
          <w:iCs/>
          <w:color w:val="000000"/>
          <w:sz w:val="28"/>
          <w:szCs w:val="28"/>
          <w:lang w:val="ru-RU"/>
        </w:rPr>
        <w:t xml:space="preserve">.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Осуществляется анализ заместителем директора по воспитательной работе, классными руководителями, активом старшеклассников и родителями, хорошо знакомыми с деятельностью школы.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>Способами</w:t>
      </w:r>
      <w:r w:rsidRPr="006E1C1A">
        <w:rPr>
          <w:i/>
          <w:sz w:val="28"/>
          <w:szCs w:val="28"/>
          <w:lang w:val="ru-RU"/>
        </w:rPr>
        <w:t xml:space="preserve"> </w:t>
      </w:r>
      <w:r w:rsidRPr="006E1C1A">
        <w:rPr>
          <w:iCs/>
          <w:sz w:val="28"/>
          <w:szCs w:val="28"/>
          <w:lang w:val="ru-RU"/>
        </w:rPr>
        <w:t xml:space="preserve">получения информации о состоянии организуемой в школе совместной деятельности </w:t>
      </w:r>
      <w:r w:rsidRPr="0042604F">
        <w:rPr>
          <w:iCs/>
          <w:sz w:val="28"/>
          <w:szCs w:val="28"/>
          <w:lang w:val="ru-RU"/>
        </w:rPr>
        <w:t xml:space="preserve">обучающихся и </w:t>
      </w:r>
      <w:r w:rsidR="00657FE5" w:rsidRPr="0042604F">
        <w:rPr>
          <w:iCs/>
          <w:sz w:val="28"/>
          <w:szCs w:val="28"/>
          <w:lang w:val="ru-RU"/>
        </w:rPr>
        <w:t>педагогических работников</w:t>
      </w:r>
      <w:r w:rsidRPr="0042604F">
        <w:rPr>
          <w:iCs/>
          <w:sz w:val="28"/>
          <w:szCs w:val="28"/>
          <w:lang w:val="ru-RU"/>
        </w:rPr>
        <w:t xml:space="preserve"> </w:t>
      </w:r>
      <w:r w:rsidRPr="006E1C1A">
        <w:rPr>
          <w:iCs/>
          <w:sz w:val="28"/>
          <w:szCs w:val="28"/>
          <w:lang w:val="ru-RU"/>
        </w:rPr>
        <w:t xml:space="preserve">могут быть беседы </w:t>
      </w:r>
      <w:r w:rsidR="00D26743" w:rsidRPr="006E1C1A">
        <w:rPr>
          <w:iCs/>
          <w:sz w:val="28"/>
          <w:szCs w:val="28"/>
          <w:lang w:val="ru-RU"/>
        </w:rPr>
        <w:t>с обучающимися</w:t>
      </w:r>
      <w:r w:rsidRPr="006E1C1A">
        <w:rPr>
          <w:iCs/>
          <w:sz w:val="28"/>
          <w:szCs w:val="28"/>
          <w:lang w:val="ru-RU"/>
        </w:rPr>
        <w:t xml:space="preserve"> и их родителями, </w:t>
      </w:r>
      <w:r w:rsidR="00C4576F" w:rsidRPr="006E1C1A">
        <w:rPr>
          <w:iCs/>
          <w:sz w:val="28"/>
          <w:szCs w:val="28"/>
          <w:lang w:val="ru-RU"/>
        </w:rPr>
        <w:t>педагогическими работниками</w:t>
      </w:r>
      <w:r w:rsidRPr="006E1C1A">
        <w:rPr>
          <w:iCs/>
          <w:sz w:val="28"/>
          <w:szCs w:val="28"/>
          <w:lang w:val="ru-RU"/>
        </w:rPr>
        <w:t>, лидерами ученического самоуправления, при необходимости – их анкетирование. Полученные результаты обсуждаются на заседании методического объединения классных руководителей или педагогическом совете школы.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lastRenderedPageBreak/>
        <w:t xml:space="preserve">Внимание при этом сосредотачивается на вопросах, связанных </w:t>
      </w:r>
      <w:proofErr w:type="gramStart"/>
      <w:r w:rsidRPr="006E1C1A">
        <w:rPr>
          <w:iCs/>
          <w:sz w:val="28"/>
          <w:szCs w:val="28"/>
          <w:lang w:val="ru-RU"/>
        </w:rPr>
        <w:t>с</w:t>
      </w:r>
      <w:proofErr w:type="gramEnd"/>
      <w:r w:rsidRPr="00D24115">
        <w:rPr>
          <w:sz w:val="28"/>
          <w:szCs w:val="28"/>
          <w:lang w:val="ru-RU"/>
        </w:rPr>
        <w:t>: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качеством проводимых </w:t>
      </w:r>
      <w:r w:rsidRPr="006E1C1A">
        <w:rPr>
          <w:sz w:val="28"/>
          <w:szCs w:val="28"/>
          <w:lang w:val="ru-RU"/>
        </w:rPr>
        <w:t>о</w:t>
      </w:r>
      <w:r w:rsidRPr="006E1C1A">
        <w:rPr>
          <w:color w:val="000000"/>
          <w:w w:val="0"/>
          <w:sz w:val="28"/>
          <w:szCs w:val="28"/>
          <w:lang w:val="ru-RU"/>
        </w:rPr>
        <w:t xml:space="preserve">бщешкольных ключевых </w:t>
      </w:r>
      <w:r w:rsidRPr="006E1C1A">
        <w:rPr>
          <w:sz w:val="28"/>
          <w:szCs w:val="28"/>
          <w:lang w:val="ru-RU"/>
        </w:rPr>
        <w:t>дел;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>качеством совместной деятельности классных руководителей и их классов;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>качеством организуемой в школе</w:t>
      </w:r>
      <w:r w:rsidRPr="006E1C1A">
        <w:rPr>
          <w:sz w:val="28"/>
          <w:szCs w:val="28"/>
          <w:lang w:val="ru-RU"/>
        </w:rPr>
        <w:t xml:space="preserve"> внеурочной деятельности;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>качеством реализации личностно развивающего потенциала школьных уроков;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качеством существующего в школе </w:t>
      </w:r>
      <w:r w:rsidRPr="006E1C1A">
        <w:rPr>
          <w:sz w:val="28"/>
          <w:szCs w:val="28"/>
          <w:lang w:val="ru-RU"/>
        </w:rPr>
        <w:t>ученического самоуправления;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>качеством</w:t>
      </w:r>
      <w:r w:rsidRPr="006E1C1A">
        <w:rPr>
          <w:sz w:val="28"/>
          <w:szCs w:val="28"/>
          <w:lang w:val="ru-RU"/>
        </w:rPr>
        <w:t xml:space="preserve"> функционирующих на базе школы д</w:t>
      </w:r>
      <w:r w:rsidRPr="006E1C1A">
        <w:rPr>
          <w:color w:val="000000"/>
          <w:w w:val="0"/>
          <w:sz w:val="28"/>
          <w:szCs w:val="28"/>
          <w:lang w:val="ru-RU"/>
        </w:rPr>
        <w:t>етских общественных объединений;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>качеством</w:t>
      </w:r>
      <w:r w:rsidRPr="006E1C1A">
        <w:rPr>
          <w:color w:val="000000"/>
          <w:w w:val="0"/>
          <w:sz w:val="28"/>
          <w:szCs w:val="28"/>
          <w:lang w:val="ru-RU"/>
        </w:rPr>
        <w:t xml:space="preserve"> проводимых в школе экскурсий, экспедиций, походов; 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>качеством</w:t>
      </w:r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 </w:t>
      </w:r>
      <w:proofErr w:type="spellStart"/>
      <w:r w:rsidRPr="006E1C1A">
        <w:rPr>
          <w:rStyle w:val="CharAttribute484"/>
          <w:rFonts w:eastAsia="№Е"/>
          <w:i w:val="0"/>
          <w:szCs w:val="28"/>
          <w:lang w:val="ru-RU"/>
        </w:rPr>
        <w:t>профориентационной</w:t>
      </w:r>
      <w:proofErr w:type="spellEnd"/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 работы школы;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>качеством</w:t>
      </w:r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 работы </w:t>
      </w:r>
      <w:proofErr w:type="gramStart"/>
      <w:r w:rsidRPr="006E1C1A">
        <w:rPr>
          <w:rStyle w:val="CharAttribute484"/>
          <w:rFonts w:eastAsia="№Е"/>
          <w:i w:val="0"/>
          <w:szCs w:val="28"/>
          <w:lang w:val="ru-RU"/>
        </w:rPr>
        <w:t>школьных</w:t>
      </w:r>
      <w:proofErr w:type="gramEnd"/>
      <w:r w:rsidRPr="006E1C1A">
        <w:rPr>
          <w:rStyle w:val="CharAttribute484"/>
          <w:rFonts w:eastAsia="№Е"/>
          <w:i w:val="0"/>
          <w:szCs w:val="28"/>
          <w:lang w:val="ru-RU"/>
        </w:rPr>
        <w:t xml:space="preserve"> медиа;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>качеством</w:t>
      </w:r>
      <w:r w:rsidRPr="006E1C1A">
        <w:rPr>
          <w:color w:val="000000"/>
          <w:w w:val="0"/>
          <w:sz w:val="28"/>
          <w:szCs w:val="28"/>
          <w:lang w:val="ru-RU"/>
        </w:rPr>
        <w:t xml:space="preserve"> организации предметно-эстетической среды школы;</w:t>
      </w:r>
    </w:p>
    <w:p w:rsidR="000D19C7" w:rsidRPr="006E1C1A" w:rsidRDefault="000D19C7" w:rsidP="0042604F">
      <w:pPr>
        <w:wordWrap/>
        <w:adjustRightInd w:val="0"/>
        <w:spacing w:line="336" w:lineRule="auto"/>
        <w:ind w:right="-1" w:firstLine="709"/>
        <w:rPr>
          <w:iCs/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>качеством взаимодействия школы и семей обучающихся.</w:t>
      </w:r>
    </w:p>
    <w:p w:rsidR="0008437D" w:rsidRPr="006E1C1A" w:rsidRDefault="000D19C7" w:rsidP="0042604F">
      <w:pPr>
        <w:wordWrap/>
        <w:adjustRightInd w:val="0"/>
        <w:spacing w:line="336" w:lineRule="auto"/>
        <w:ind w:right="-1" w:firstLine="709"/>
        <w:rPr>
          <w:sz w:val="28"/>
          <w:szCs w:val="28"/>
          <w:lang w:val="ru-RU"/>
        </w:rPr>
      </w:pPr>
      <w:r w:rsidRPr="006E1C1A">
        <w:rPr>
          <w:iCs/>
          <w:sz w:val="28"/>
          <w:szCs w:val="28"/>
          <w:lang w:val="ru-RU"/>
        </w:rPr>
        <w:t xml:space="preserve">Итогом самоанализа </w:t>
      </w:r>
      <w:r w:rsidRPr="006E1C1A">
        <w:rPr>
          <w:sz w:val="28"/>
          <w:szCs w:val="28"/>
          <w:lang w:val="ru-RU"/>
        </w:rPr>
        <w:t>организуемой в школе воспитательной работы является перечень выявленных проблем, над которыми предстоит работать педагогическому коллективу.</w:t>
      </w:r>
    </w:p>
    <w:sectPr w:rsidR="0008437D" w:rsidRPr="006E1C1A" w:rsidSect="000D19C7">
      <w:headerReference w:type="default" r:id="rId8"/>
      <w:endnotePr>
        <w:numFmt w:val="decimal"/>
      </w:endnotePr>
      <w:pgSz w:w="11907" w:h="16839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21E" w:rsidRDefault="00C2421E" w:rsidP="000D19C7">
      <w:r>
        <w:separator/>
      </w:r>
    </w:p>
  </w:endnote>
  <w:endnote w:type="continuationSeparator" w:id="0">
    <w:p w:rsidR="00C2421E" w:rsidRDefault="00C2421E" w:rsidP="000D1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odon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21E" w:rsidRDefault="00C2421E" w:rsidP="000D19C7">
      <w:r>
        <w:separator/>
      </w:r>
    </w:p>
  </w:footnote>
  <w:footnote w:type="continuationSeparator" w:id="0">
    <w:p w:rsidR="00C2421E" w:rsidRDefault="00C2421E" w:rsidP="000D19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486776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172AC" w:rsidRPr="000D19C7" w:rsidRDefault="003A5C71" w:rsidP="000D19C7">
        <w:pPr>
          <w:pStyle w:val="af5"/>
          <w:jc w:val="center"/>
          <w:rPr>
            <w:sz w:val="24"/>
          </w:rPr>
        </w:pPr>
        <w:r w:rsidRPr="000D19C7">
          <w:rPr>
            <w:sz w:val="24"/>
          </w:rPr>
          <w:fldChar w:fldCharType="begin"/>
        </w:r>
        <w:r w:rsidR="007172AC" w:rsidRPr="000D19C7">
          <w:rPr>
            <w:sz w:val="24"/>
          </w:rPr>
          <w:instrText>PAGE   \* MERGEFORMAT</w:instrText>
        </w:r>
        <w:r w:rsidRPr="000D19C7">
          <w:rPr>
            <w:sz w:val="24"/>
          </w:rPr>
          <w:fldChar w:fldCharType="separate"/>
        </w:r>
        <w:r w:rsidR="00074F7B" w:rsidRPr="00074F7B">
          <w:rPr>
            <w:noProof/>
            <w:sz w:val="24"/>
            <w:lang w:val="ru-RU"/>
          </w:rPr>
          <w:t>27</w:t>
        </w:r>
        <w:r w:rsidRPr="000D19C7">
          <w:rPr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E"/>
    <w:multiLevelType w:val="singleLevel"/>
    <w:tmpl w:val="0000000E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5AC56BD"/>
    <w:multiLevelType w:val="hybridMultilevel"/>
    <w:tmpl w:val="A9604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4941DA"/>
    <w:multiLevelType w:val="hybridMultilevel"/>
    <w:tmpl w:val="13BC5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B2BC7"/>
    <w:multiLevelType w:val="hybridMultilevel"/>
    <w:tmpl w:val="46548F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7">
    <w:nsid w:val="0E6D1BDA"/>
    <w:multiLevelType w:val="hybridMultilevel"/>
    <w:tmpl w:val="6D68AA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0E2601D"/>
    <w:multiLevelType w:val="hybridMultilevel"/>
    <w:tmpl w:val="4B1CF7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3096F0E"/>
    <w:multiLevelType w:val="hybridMultilevel"/>
    <w:tmpl w:val="612C4620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1336363B"/>
    <w:multiLevelType w:val="hybridMultilevel"/>
    <w:tmpl w:val="0924E8A0"/>
    <w:lvl w:ilvl="0" w:tplc="DBA83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48159B0"/>
    <w:multiLevelType w:val="hybridMultilevel"/>
    <w:tmpl w:val="2834DFFA"/>
    <w:lvl w:ilvl="0" w:tplc="3BA8E45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88B2EFB"/>
    <w:multiLevelType w:val="hybridMultilevel"/>
    <w:tmpl w:val="120226DC"/>
    <w:lvl w:ilvl="0" w:tplc="77D6DE62">
      <w:start w:val="1"/>
      <w:numFmt w:val="decimal"/>
      <w:lvlText w:val="%1."/>
      <w:lvlJc w:val="left"/>
      <w:pPr>
        <w:tabs>
          <w:tab w:val="num" w:pos="2895"/>
        </w:tabs>
        <w:ind w:left="289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3">
    <w:nsid w:val="194E053D"/>
    <w:multiLevelType w:val="hybridMultilevel"/>
    <w:tmpl w:val="F64C5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474961"/>
    <w:multiLevelType w:val="hybridMultilevel"/>
    <w:tmpl w:val="8B223FA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1A816DB2"/>
    <w:multiLevelType w:val="hybridMultilevel"/>
    <w:tmpl w:val="27E85C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C62BB6"/>
    <w:multiLevelType w:val="hybridMultilevel"/>
    <w:tmpl w:val="B25029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1CDC65D1"/>
    <w:multiLevelType w:val="hybridMultilevel"/>
    <w:tmpl w:val="CC6E3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19">
    <w:nsid w:val="26E71F2B"/>
    <w:multiLevelType w:val="hybridMultilevel"/>
    <w:tmpl w:val="F9607170"/>
    <w:lvl w:ilvl="0" w:tplc="6234DF6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0EC0990"/>
    <w:multiLevelType w:val="hybridMultilevel"/>
    <w:tmpl w:val="F9CA3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E34E37"/>
    <w:multiLevelType w:val="hybridMultilevel"/>
    <w:tmpl w:val="B442DBB8"/>
    <w:lvl w:ilvl="0" w:tplc="9214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8A97836"/>
    <w:multiLevelType w:val="hybridMultilevel"/>
    <w:tmpl w:val="FA5E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1D3F26"/>
    <w:multiLevelType w:val="hybridMultilevel"/>
    <w:tmpl w:val="3D1231C6"/>
    <w:lvl w:ilvl="0" w:tplc="16645070">
      <w:start w:val="1"/>
      <w:numFmt w:val="decimal"/>
      <w:lvlText w:val="%1)"/>
      <w:lvlJc w:val="left"/>
      <w:pPr>
        <w:ind w:left="146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1465D6A"/>
    <w:multiLevelType w:val="hybridMultilevel"/>
    <w:tmpl w:val="965E31B2"/>
    <w:lvl w:ilvl="0" w:tplc="7B526A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2416D99"/>
    <w:multiLevelType w:val="hybridMultilevel"/>
    <w:tmpl w:val="C0CCE27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4454AE2"/>
    <w:multiLevelType w:val="hybridMultilevel"/>
    <w:tmpl w:val="14DE0E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9672FBD"/>
    <w:multiLevelType w:val="hybridMultilevel"/>
    <w:tmpl w:val="679AD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194DA6"/>
    <w:multiLevelType w:val="hybridMultilevel"/>
    <w:tmpl w:val="38E28D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2320EEC"/>
    <w:multiLevelType w:val="hybridMultilevel"/>
    <w:tmpl w:val="50B4A3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81F6C40"/>
    <w:multiLevelType w:val="hybridMultilevel"/>
    <w:tmpl w:val="678CD7AC"/>
    <w:lvl w:ilvl="0" w:tplc="83E0B5B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B13E0AD6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38022244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D7A2128E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110404E6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61D805C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1898C364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6E821398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157462A0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>
    <w:nsid w:val="5AFC3154"/>
    <w:multiLevelType w:val="hybridMultilevel"/>
    <w:tmpl w:val="7966E48A"/>
    <w:lvl w:ilvl="0" w:tplc="98F0ADA8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B994B4A"/>
    <w:multiLevelType w:val="hybridMultilevel"/>
    <w:tmpl w:val="866C61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F6D2BAD"/>
    <w:multiLevelType w:val="hybridMultilevel"/>
    <w:tmpl w:val="729E8D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863F9E"/>
    <w:multiLevelType w:val="hybridMultilevel"/>
    <w:tmpl w:val="C504D6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2B5068"/>
    <w:multiLevelType w:val="hybridMultilevel"/>
    <w:tmpl w:val="DC148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30A4E5A"/>
    <w:multiLevelType w:val="hybridMultilevel"/>
    <w:tmpl w:val="6D9C91B2"/>
    <w:lvl w:ilvl="0" w:tplc="5242147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E4646B6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91445C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11CDC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7BD875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A3853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8C5AE8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7390D4A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406506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64F29B2"/>
    <w:multiLevelType w:val="hybridMultilevel"/>
    <w:tmpl w:val="A4DCFFA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72118C1"/>
    <w:multiLevelType w:val="hybridMultilevel"/>
    <w:tmpl w:val="BB205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F604A8"/>
    <w:multiLevelType w:val="hybridMultilevel"/>
    <w:tmpl w:val="B396F394"/>
    <w:lvl w:ilvl="0" w:tplc="0419000B">
      <w:start w:val="1"/>
      <w:numFmt w:val="bullet"/>
      <w:lvlText w:val=""/>
      <w:lvlJc w:val="left"/>
      <w:pPr>
        <w:ind w:left="10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41">
    <w:nsid w:val="68456562"/>
    <w:multiLevelType w:val="hybridMultilevel"/>
    <w:tmpl w:val="CEC4F20E"/>
    <w:lvl w:ilvl="0" w:tplc="EE9A204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EDE7C74"/>
    <w:multiLevelType w:val="hybridMultilevel"/>
    <w:tmpl w:val="783CF9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27F34E7"/>
    <w:multiLevelType w:val="multilevel"/>
    <w:tmpl w:val="93326124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5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AB016D"/>
    <w:multiLevelType w:val="hybridMultilevel"/>
    <w:tmpl w:val="E1B6B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DE337E1"/>
    <w:multiLevelType w:val="hybridMultilevel"/>
    <w:tmpl w:val="FB6C120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18"/>
  </w:num>
  <w:num w:numId="4">
    <w:abstractNumId w:val="4"/>
  </w:num>
  <w:num w:numId="5">
    <w:abstractNumId w:val="17"/>
  </w:num>
  <w:num w:numId="6">
    <w:abstractNumId w:val="11"/>
  </w:num>
  <w:num w:numId="7">
    <w:abstractNumId w:val="0"/>
  </w:num>
  <w:num w:numId="8">
    <w:abstractNumId w:val="1"/>
  </w:num>
  <w:num w:numId="9">
    <w:abstractNumId w:val="2"/>
  </w:num>
  <w:num w:numId="10">
    <w:abstractNumId w:val="44"/>
  </w:num>
  <w:num w:numId="11">
    <w:abstractNumId w:val="31"/>
  </w:num>
  <w:num w:numId="12">
    <w:abstractNumId w:val="3"/>
  </w:num>
  <w:num w:numId="13">
    <w:abstractNumId w:val="14"/>
  </w:num>
  <w:num w:numId="14">
    <w:abstractNumId w:val="47"/>
  </w:num>
  <w:num w:numId="15">
    <w:abstractNumId w:val="41"/>
  </w:num>
  <w:num w:numId="16">
    <w:abstractNumId w:val="34"/>
  </w:num>
  <w:num w:numId="17">
    <w:abstractNumId w:val="13"/>
  </w:num>
  <w:num w:numId="18">
    <w:abstractNumId w:val="36"/>
  </w:num>
  <w:num w:numId="19">
    <w:abstractNumId w:val="37"/>
  </w:num>
  <w:num w:numId="20">
    <w:abstractNumId w:val="25"/>
  </w:num>
  <w:num w:numId="21">
    <w:abstractNumId w:val="10"/>
  </w:num>
  <w:num w:numId="22">
    <w:abstractNumId w:val="23"/>
  </w:num>
  <w:num w:numId="23">
    <w:abstractNumId w:val="39"/>
  </w:num>
  <w:num w:numId="24">
    <w:abstractNumId w:val="21"/>
  </w:num>
  <w:num w:numId="25">
    <w:abstractNumId w:val="8"/>
  </w:num>
  <w:num w:numId="26">
    <w:abstractNumId w:val="19"/>
  </w:num>
  <w:num w:numId="27">
    <w:abstractNumId w:val="9"/>
  </w:num>
  <w:num w:numId="28">
    <w:abstractNumId w:val="12"/>
  </w:num>
  <w:num w:numId="29">
    <w:abstractNumId w:val="33"/>
  </w:num>
  <w:num w:numId="30">
    <w:abstractNumId w:val="38"/>
  </w:num>
  <w:num w:numId="31">
    <w:abstractNumId w:val="27"/>
  </w:num>
  <w:num w:numId="32">
    <w:abstractNumId w:val="16"/>
  </w:num>
  <w:num w:numId="33">
    <w:abstractNumId w:val="6"/>
  </w:num>
  <w:num w:numId="34">
    <w:abstractNumId w:val="46"/>
  </w:num>
  <w:num w:numId="35">
    <w:abstractNumId w:val="43"/>
  </w:num>
  <w:num w:numId="36">
    <w:abstractNumId w:val="29"/>
  </w:num>
  <w:num w:numId="37">
    <w:abstractNumId w:val="42"/>
  </w:num>
  <w:num w:numId="38">
    <w:abstractNumId w:val="28"/>
  </w:num>
  <w:num w:numId="39">
    <w:abstractNumId w:val="7"/>
  </w:num>
  <w:num w:numId="40">
    <w:abstractNumId w:val="24"/>
  </w:num>
  <w:num w:numId="41">
    <w:abstractNumId w:val="45"/>
  </w:num>
  <w:num w:numId="42">
    <w:abstractNumId w:val="20"/>
  </w:num>
  <w:num w:numId="43">
    <w:abstractNumId w:val="30"/>
  </w:num>
  <w:num w:numId="44">
    <w:abstractNumId w:val="15"/>
  </w:num>
  <w:num w:numId="45">
    <w:abstractNumId w:val="35"/>
  </w:num>
  <w:num w:numId="46">
    <w:abstractNumId w:val="40"/>
  </w:num>
  <w:num w:numId="47">
    <w:abstractNumId w:val="22"/>
  </w:num>
  <w:num w:numId="4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2F4A0B"/>
    <w:rsid w:val="000359FD"/>
    <w:rsid w:val="000472E0"/>
    <w:rsid w:val="0006568A"/>
    <w:rsid w:val="00074F7B"/>
    <w:rsid w:val="0008437D"/>
    <w:rsid w:val="000D19C7"/>
    <w:rsid w:val="000F18E4"/>
    <w:rsid w:val="000F31D0"/>
    <w:rsid w:val="001208E0"/>
    <w:rsid w:val="001976CC"/>
    <w:rsid w:val="001C152B"/>
    <w:rsid w:val="001D1EBE"/>
    <w:rsid w:val="001E7784"/>
    <w:rsid w:val="002673BF"/>
    <w:rsid w:val="00286ACB"/>
    <w:rsid w:val="002C249E"/>
    <w:rsid w:val="002F10FA"/>
    <w:rsid w:val="002F4A0B"/>
    <w:rsid w:val="002F59DF"/>
    <w:rsid w:val="00315FCA"/>
    <w:rsid w:val="003515B2"/>
    <w:rsid w:val="003672B3"/>
    <w:rsid w:val="00382D56"/>
    <w:rsid w:val="003A32F3"/>
    <w:rsid w:val="003A5C71"/>
    <w:rsid w:val="003B002C"/>
    <w:rsid w:val="003C113E"/>
    <w:rsid w:val="003C62C3"/>
    <w:rsid w:val="003E1225"/>
    <w:rsid w:val="004050FB"/>
    <w:rsid w:val="00416662"/>
    <w:rsid w:val="0042604F"/>
    <w:rsid w:val="004623A4"/>
    <w:rsid w:val="00480B2C"/>
    <w:rsid w:val="004868AF"/>
    <w:rsid w:val="00494499"/>
    <w:rsid w:val="004B483E"/>
    <w:rsid w:val="004D7796"/>
    <w:rsid w:val="004E5625"/>
    <w:rsid w:val="005703C3"/>
    <w:rsid w:val="00586DA2"/>
    <w:rsid w:val="005B0046"/>
    <w:rsid w:val="005B7486"/>
    <w:rsid w:val="005F44DC"/>
    <w:rsid w:val="00657FE5"/>
    <w:rsid w:val="00691FF7"/>
    <w:rsid w:val="006A3EA3"/>
    <w:rsid w:val="006D000B"/>
    <w:rsid w:val="006E1C1A"/>
    <w:rsid w:val="00702110"/>
    <w:rsid w:val="007172AC"/>
    <w:rsid w:val="007279D7"/>
    <w:rsid w:val="007622C6"/>
    <w:rsid w:val="00766104"/>
    <w:rsid w:val="00784C82"/>
    <w:rsid w:val="007C0330"/>
    <w:rsid w:val="007C4A24"/>
    <w:rsid w:val="008224CF"/>
    <w:rsid w:val="008434AA"/>
    <w:rsid w:val="008D7A78"/>
    <w:rsid w:val="0094229D"/>
    <w:rsid w:val="009C4A20"/>
    <w:rsid w:val="009D576A"/>
    <w:rsid w:val="009F1F7E"/>
    <w:rsid w:val="00A27B42"/>
    <w:rsid w:val="00A6655B"/>
    <w:rsid w:val="00A66862"/>
    <w:rsid w:val="00AA5365"/>
    <w:rsid w:val="00AC1CB5"/>
    <w:rsid w:val="00AF012F"/>
    <w:rsid w:val="00B361E5"/>
    <w:rsid w:val="00B50691"/>
    <w:rsid w:val="00B5125F"/>
    <w:rsid w:val="00B55B30"/>
    <w:rsid w:val="00B56AF6"/>
    <w:rsid w:val="00B96D34"/>
    <w:rsid w:val="00BE4DE9"/>
    <w:rsid w:val="00C0212E"/>
    <w:rsid w:val="00C2421E"/>
    <w:rsid w:val="00C31233"/>
    <w:rsid w:val="00C4576F"/>
    <w:rsid w:val="00C92723"/>
    <w:rsid w:val="00D06B5C"/>
    <w:rsid w:val="00D2023F"/>
    <w:rsid w:val="00D24115"/>
    <w:rsid w:val="00D26743"/>
    <w:rsid w:val="00D26925"/>
    <w:rsid w:val="00D32C53"/>
    <w:rsid w:val="00D401BE"/>
    <w:rsid w:val="00D8596F"/>
    <w:rsid w:val="00E67F2A"/>
    <w:rsid w:val="00E81C16"/>
    <w:rsid w:val="00EF7B1D"/>
    <w:rsid w:val="00F42B4E"/>
    <w:rsid w:val="00F56454"/>
    <w:rsid w:val="00F70363"/>
    <w:rsid w:val="00F927EE"/>
    <w:rsid w:val="00FE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C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2">
    <w:name w:val="heading 2"/>
    <w:basedOn w:val="a"/>
    <w:link w:val="20"/>
    <w:uiPriority w:val="9"/>
    <w:qFormat/>
    <w:rsid w:val="000D19C7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19C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araAttribute30">
    <w:name w:val="ParaAttribute30"/>
    <w:rsid w:val="000D19C7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D19C7"/>
    <w:pPr>
      <w:widowControl/>
      <w:wordWrap/>
      <w:autoSpaceDE/>
      <w:autoSpaceDN/>
      <w:ind w:left="400"/>
    </w:pPr>
    <w:rPr>
      <w:rFonts w:ascii="№Е" w:eastAsia="№Е"/>
      <w:szCs w:val="20"/>
    </w:rPr>
  </w:style>
  <w:style w:type="character" w:customStyle="1" w:styleId="CharAttribute484">
    <w:name w:val="CharAttribute484"/>
    <w:uiPriority w:val="99"/>
    <w:rsid w:val="000D19C7"/>
    <w:rPr>
      <w:rFonts w:ascii="Times New Roman" w:eastAsia="Times New Roman"/>
      <w:i/>
      <w:sz w:val="28"/>
    </w:rPr>
  </w:style>
  <w:style w:type="paragraph" w:styleId="a5">
    <w:name w:val="footnote text"/>
    <w:basedOn w:val="a"/>
    <w:link w:val="a6"/>
    <w:uiPriority w:val="99"/>
    <w:rsid w:val="000D19C7"/>
    <w:pPr>
      <w:widowControl/>
      <w:wordWrap/>
      <w:autoSpaceDE/>
      <w:autoSpaceDN/>
      <w:jc w:val="left"/>
    </w:pPr>
    <w:rPr>
      <w:kern w:val="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D19C7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uiPriority w:val="99"/>
    <w:semiHidden/>
    <w:rsid w:val="000D19C7"/>
    <w:rPr>
      <w:vertAlign w:val="superscript"/>
    </w:rPr>
  </w:style>
  <w:style w:type="paragraph" w:customStyle="1" w:styleId="ParaAttribute38">
    <w:name w:val="ParaAttribute38"/>
    <w:rsid w:val="000D19C7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0D19C7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0D19C7"/>
    <w:rPr>
      <w:rFonts w:ascii="Times New Roman" w:eastAsia="Times New Roman"/>
      <w:i/>
      <w:sz w:val="28"/>
    </w:rPr>
  </w:style>
  <w:style w:type="paragraph" w:styleId="a8">
    <w:name w:val="No Spacing"/>
    <w:link w:val="a9"/>
    <w:uiPriority w:val="1"/>
    <w:qFormat/>
    <w:rsid w:val="000D19C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9">
    <w:name w:val="Без интервала Знак"/>
    <w:link w:val="a8"/>
    <w:uiPriority w:val="1"/>
    <w:rsid w:val="000D19C7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511">
    <w:name w:val="CharAttribute511"/>
    <w:uiPriority w:val="99"/>
    <w:rsid w:val="000D19C7"/>
    <w:rPr>
      <w:rFonts w:ascii="Times New Roman" w:eastAsia="Times New Roman"/>
      <w:sz w:val="28"/>
    </w:rPr>
  </w:style>
  <w:style w:type="character" w:customStyle="1" w:styleId="CharAttribute512">
    <w:name w:val="CharAttribute512"/>
    <w:rsid w:val="000D19C7"/>
    <w:rPr>
      <w:rFonts w:ascii="Times New Roman" w:eastAsia="Times New Roman"/>
      <w:sz w:val="28"/>
    </w:rPr>
  </w:style>
  <w:style w:type="character" w:customStyle="1" w:styleId="CharAttribute3">
    <w:name w:val="CharAttribute3"/>
    <w:rsid w:val="000D19C7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0D19C7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0D19C7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0D19C7"/>
    <w:rPr>
      <w:rFonts w:ascii="Times New Roman" w:eastAsia="Batang" w:hAnsi="Batang"/>
      <w:color w:val="00000A"/>
      <w:sz w:val="28"/>
    </w:rPr>
  </w:style>
  <w:style w:type="paragraph" w:styleId="aa">
    <w:name w:val="Body Text Indent"/>
    <w:basedOn w:val="a"/>
    <w:link w:val="ab"/>
    <w:unhideWhenUsed/>
    <w:rsid w:val="000D19C7"/>
    <w:pPr>
      <w:widowControl/>
      <w:wordWrap/>
      <w:autoSpaceDE/>
      <w:autoSpaceDN/>
      <w:spacing w:before="64" w:after="120"/>
      <w:ind w:left="283" w:right="816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rsid w:val="000D19C7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nhideWhenUsed/>
    <w:rsid w:val="000D19C7"/>
    <w:pPr>
      <w:widowControl/>
      <w:wordWrap/>
      <w:autoSpaceDE/>
      <w:autoSpaceDN/>
      <w:spacing w:before="64" w:after="120"/>
      <w:ind w:left="283" w:right="816"/>
    </w:pPr>
    <w:rPr>
      <w:rFonts w:ascii="Calibri" w:eastAsia="Calibri" w:hAnsi="Calibri"/>
      <w:kern w:val="0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0D19C7"/>
    <w:rPr>
      <w:rFonts w:ascii="Calibri" w:eastAsia="Calibri" w:hAnsi="Calibri" w:cs="Times New Roman"/>
      <w:sz w:val="16"/>
      <w:szCs w:val="16"/>
    </w:rPr>
  </w:style>
  <w:style w:type="paragraph" w:styleId="21">
    <w:name w:val="Body Text Indent 2"/>
    <w:basedOn w:val="a"/>
    <w:link w:val="22"/>
    <w:unhideWhenUsed/>
    <w:rsid w:val="000D19C7"/>
    <w:pPr>
      <w:widowControl/>
      <w:wordWrap/>
      <w:autoSpaceDE/>
      <w:autoSpaceDN/>
      <w:spacing w:before="64" w:after="120" w:line="480" w:lineRule="auto"/>
      <w:ind w:left="283" w:right="816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D19C7"/>
    <w:rPr>
      <w:rFonts w:ascii="Calibri" w:eastAsia="Calibri" w:hAnsi="Calibri" w:cs="Times New Roman"/>
    </w:rPr>
  </w:style>
  <w:style w:type="character" w:customStyle="1" w:styleId="CharAttribute504">
    <w:name w:val="CharAttribute504"/>
    <w:rsid w:val="000D19C7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0D19C7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c">
    <w:name w:val="Block Text"/>
    <w:basedOn w:val="a"/>
    <w:rsid w:val="000D19C7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0">
    <w:name w:val="ParaAttribute0"/>
    <w:rsid w:val="000D19C7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0D19C7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0D19C7"/>
    <w:rPr>
      <w:rFonts w:ascii="Times New Roman" w:eastAsia="Times New Roman"/>
      <w:sz w:val="28"/>
    </w:rPr>
  </w:style>
  <w:style w:type="character" w:customStyle="1" w:styleId="CharAttribute269">
    <w:name w:val="CharAttribute269"/>
    <w:rsid w:val="000D19C7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0D19C7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0D19C7"/>
    <w:rPr>
      <w:rFonts w:ascii="Times New Roman" w:eastAsia="Times New Roman"/>
      <w:sz w:val="28"/>
    </w:rPr>
  </w:style>
  <w:style w:type="character" w:customStyle="1" w:styleId="CharAttribute273">
    <w:name w:val="CharAttribute273"/>
    <w:rsid w:val="000D19C7"/>
    <w:rPr>
      <w:rFonts w:ascii="Times New Roman" w:eastAsia="Times New Roman"/>
      <w:sz w:val="28"/>
    </w:rPr>
  </w:style>
  <w:style w:type="character" w:customStyle="1" w:styleId="CharAttribute274">
    <w:name w:val="CharAttribute274"/>
    <w:rsid w:val="000D19C7"/>
    <w:rPr>
      <w:rFonts w:ascii="Times New Roman" w:eastAsia="Times New Roman"/>
      <w:sz w:val="28"/>
    </w:rPr>
  </w:style>
  <w:style w:type="character" w:customStyle="1" w:styleId="CharAttribute275">
    <w:name w:val="CharAttribute275"/>
    <w:rsid w:val="000D19C7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0D19C7"/>
    <w:rPr>
      <w:rFonts w:ascii="Times New Roman" w:eastAsia="Times New Roman"/>
      <w:sz w:val="28"/>
    </w:rPr>
  </w:style>
  <w:style w:type="character" w:customStyle="1" w:styleId="CharAttribute277">
    <w:name w:val="CharAttribute277"/>
    <w:rsid w:val="000D19C7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0D19C7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0D19C7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0D19C7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0D19C7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0D19C7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0D19C7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0D19C7"/>
    <w:rPr>
      <w:rFonts w:ascii="Times New Roman" w:eastAsia="Times New Roman"/>
      <w:sz w:val="28"/>
    </w:rPr>
  </w:style>
  <w:style w:type="character" w:customStyle="1" w:styleId="CharAttribute285">
    <w:name w:val="CharAttribute285"/>
    <w:rsid w:val="000D19C7"/>
    <w:rPr>
      <w:rFonts w:ascii="Times New Roman" w:eastAsia="Times New Roman"/>
      <w:sz w:val="28"/>
    </w:rPr>
  </w:style>
  <w:style w:type="character" w:customStyle="1" w:styleId="CharAttribute286">
    <w:name w:val="CharAttribute286"/>
    <w:rsid w:val="000D19C7"/>
    <w:rPr>
      <w:rFonts w:ascii="Times New Roman" w:eastAsia="Times New Roman"/>
      <w:sz w:val="28"/>
    </w:rPr>
  </w:style>
  <w:style w:type="character" w:customStyle="1" w:styleId="CharAttribute287">
    <w:name w:val="CharAttribute287"/>
    <w:rsid w:val="000D19C7"/>
    <w:rPr>
      <w:rFonts w:ascii="Times New Roman" w:eastAsia="Times New Roman"/>
      <w:sz w:val="28"/>
    </w:rPr>
  </w:style>
  <w:style w:type="character" w:customStyle="1" w:styleId="CharAttribute288">
    <w:name w:val="CharAttribute288"/>
    <w:rsid w:val="000D19C7"/>
    <w:rPr>
      <w:rFonts w:ascii="Times New Roman" w:eastAsia="Times New Roman"/>
      <w:sz w:val="28"/>
    </w:rPr>
  </w:style>
  <w:style w:type="character" w:customStyle="1" w:styleId="CharAttribute289">
    <w:name w:val="CharAttribute289"/>
    <w:rsid w:val="000D19C7"/>
    <w:rPr>
      <w:rFonts w:ascii="Times New Roman" w:eastAsia="Times New Roman"/>
      <w:sz w:val="28"/>
    </w:rPr>
  </w:style>
  <w:style w:type="character" w:customStyle="1" w:styleId="CharAttribute290">
    <w:name w:val="CharAttribute290"/>
    <w:rsid w:val="000D19C7"/>
    <w:rPr>
      <w:rFonts w:ascii="Times New Roman" w:eastAsia="Times New Roman"/>
      <w:sz w:val="28"/>
    </w:rPr>
  </w:style>
  <w:style w:type="character" w:customStyle="1" w:styleId="CharAttribute291">
    <w:name w:val="CharAttribute291"/>
    <w:rsid w:val="000D19C7"/>
    <w:rPr>
      <w:rFonts w:ascii="Times New Roman" w:eastAsia="Times New Roman"/>
      <w:sz w:val="28"/>
    </w:rPr>
  </w:style>
  <w:style w:type="character" w:customStyle="1" w:styleId="CharAttribute292">
    <w:name w:val="CharAttribute292"/>
    <w:rsid w:val="000D19C7"/>
    <w:rPr>
      <w:rFonts w:ascii="Times New Roman" w:eastAsia="Times New Roman"/>
      <w:sz w:val="28"/>
    </w:rPr>
  </w:style>
  <w:style w:type="character" w:customStyle="1" w:styleId="CharAttribute293">
    <w:name w:val="CharAttribute293"/>
    <w:rsid w:val="000D19C7"/>
    <w:rPr>
      <w:rFonts w:ascii="Times New Roman" w:eastAsia="Times New Roman"/>
      <w:sz w:val="28"/>
    </w:rPr>
  </w:style>
  <w:style w:type="character" w:customStyle="1" w:styleId="CharAttribute294">
    <w:name w:val="CharAttribute294"/>
    <w:rsid w:val="000D19C7"/>
    <w:rPr>
      <w:rFonts w:ascii="Times New Roman" w:eastAsia="Times New Roman"/>
      <w:sz w:val="28"/>
    </w:rPr>
  </w:style>
  <w:style w:type="character" w:customStyle="1" w:styleId="CharAttribute295">
    <w:name w:val="CharAttribute295"/>
    <w:rsid w:val="000D19C7"/>
    <w:rPr>
      <w:rFonts w:ascii="Times New Roman" w:eastAsia="Times New Roman"/>
      <w:sz w:val="28"/>
    </w:rPr>
  </w:style>
  <w:style w:type="character" w:customStyle="1" w:styleId="CharAttribute296">
    <w:name w:val="CharAttribute296"/>
    <w:rsid w:val="000D19C7"/>
    <w:rPr>
      <w:rFonts w:ascii="Times New Roman" w:eastAsia="Times New Roman"/>
      <w:sz w:val="28"/>
    </w:rPr>
  </w:style>
  <w:style w:type="character" w:customStyle="1" w:styleId="CharAttribute297">
    <w:name w:val="CharAttribute297"/>
    <w:rsid w:val="000D19C7"/>
    <w:rPr>
      <w:rFonts w:ascii="Times New Roman" w:eastAsia="Times New Roman"/>
      <w:sz w:val="28"/>
    </w:rPr>
  </w:style>
  <w:style w:type="character" w:customStyle="1" w:styleId="CharAttribute298">
    <w:name w:val="CharAttribute298"/>
    <w:rsid w:val="000D19C7"/>
    <w:rPr>
      <w:rFonts w:ascii="Times New Roman" w:eastAsia="Times New Roman"/>
      <w:sz w:val="28"/>
    </w:rPr>
  </w:style>
  <w:style w:type="character" w:customStyle="1" w:styleId="CharAttribute299">
    <w:name w:val="CharAttribute299"/>
    <w:rsid w:val="000D19C7"/>
    <w:rPr>
      <w:rFonts w:ascii="Times New Roman" w:eastAsia="Times New Roman"/>
      <w:sz w:val="28"/>
    </w:rPr>
  </w:style>
  <w:style w:type="character" w:customStyle="1" w:styleId="CharAttribute300">
    <w:name w:val="CharAttribute300"/>
    <w:rsid w:val="000D19C7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0D19C7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0D19C7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0D19C7"/>
    <w:rPr>
      <w:rFonts w:ascii="Times New Roman" w:eastAsia="Times New Roman"/>
      <w:sz w:val="28"/>
    </w:rPr>
  </w:style>
  <w:style w:type="character" w:customStyle="1" w:styleId="CharAttribute305">
    <w:name w:val="CharAttribute305"/>
    <w:rsid w:val="000D19C7"/>
    <w:rPr>
      <w:rFonts w:ascii="Times New Roman" w:eastAsia="Times New Roman"/>
      <w:sz w:val="28"/>
    </w:rPr>
  </w:style>
  <w:style w:type="character" w:customStyle="1" w:styleId="CharAttribute306">
    <w:name w:val="CharAttribute306"/>
    <w:rsid w:val="000D19C7"/>
    <w:rPr>
      <w:rFonts w:ascii="Times New Roman" w:eastAsia="Times New Roman"/>
      <w:sz w:val="28"/>
    </w:rPr>
  </w:style>
  <w:style w:type="character" w:customStyle="1" w:styleId="CharAttribute307">
    <w:name w:val="CharAttribute307"/>
    <w:rsid w:val="000D19C7"/>
    <w:rPr>
      <w:rFonts w:ascii="Times New Roman" w:eastAsia="Times New Roman"/>
      <w:sz w:val="28"/>
    </w:rPr>
  </w:style>
  <w:style w:type="character" w:customStyle="1" w:styleId="CharAttribute308">
    <w:name w:val="CharAttribute308"/>
    <w:rsid w:val="000D19C7"/>
    <w:rPr>
      <w:rFonts w:ascii="Times New Roman" w:eastAsia="Times New Roman"/>
      <w:sz w:val="28"/>
    </w:rPr>
  </w:style>
  <w:style w:type="character" w:customStyle="1" w:styleId="CharAttribute309">
    <w:name w:val="CharAttribute309"/>
    <w:rsid w:val="000D19C7"/>
    <w:rPr>
      <w:rFonts w:ascii="Times New Roman" w:eastAsia="Times New Roman"/>
      <w:sz w:val="28"/>
    </w:rPr>
  </w:style>
  <w:style w:type="character" w:customStyle="1" w:styleId="CharAttribute310">
    <w:name w:val="CharAttribute310"/>
    <w:rsid w:val="000D19C7"/>
    <w:rPr>
      <w:rFonts w:ascii="Times New Roman" w:eastAsia="Times New Roman"/>
      <w:sz w:val="28"/>
    </w:rPr>
  </w:style>
  <w:style w:type="character" w:customStyle="1" w:styleId="CharAttribute311">
    <w:name w:val="CharAttribute311"/>
    <w:rsid w:val="000D19C7"/>
    <w:rPr>
      <w:rFonts w:ascii="Times New Roman" w:eastAsia="Times New Roman"/>
      <w:sz w:val="28"/>
    </w:rPr>
  </w:style>
  <w:style w:type="character" w:customStyle="1" w:styleId="CharAttribute312">
    <w:name w:val="CharAttribute312"/>
    <w:rsid w:val="000D19C7"/>
    <w:rPr>
      <w:rFonts w:ascii="Times New Roman" w:eastAsia="Times New Roman"/>
      <w:sz w:val="28"/>
    </w:rPr>
  </w:style>
  <w:style w:type="character" w:customStyle="1" w:styleId="CharAttribute313">
    <w:name w:val="CharAttribute313"/>
    <w:rsid w:val="000D19C7"/>
    <w:rPr>
      <w:rFonts w:ascii="Times New Roman" w:eastAsia="Times New Roman"/>
      <w:sz w:val="28"/>
    </w:rPr>
  </w:style>
  <w:style w:type="character" w:customStyle="1" w:styleId="CharAttribute314">
    <w:name w:val="CharAttribute314"/>
    <w:rsid w:val="000D19C7"/>
    <w:rPr>
      <w:rFonts w:ascii="Times New Roman" w:eastAsia="Times New Roman"/>
      <w:sz w:val="28"/>
    </w:rPr>
  </w:style>
  <w:style w:type="character" w:customStyle="1" w:styleId="CharAttribute315">
    <w:name w:val="CharAttribute315"/>
    <w:rsid w:val="000D19C7"/>
    <w:rPr>
      <w:rFonts w:ascii="Times New Roman" w:eastAsia="Times New Roman"/>
      <w:sz w:val="28"/>
    </w:rPr>
  </w:style>
  <w:style w:type="character" w:customStyle="1" w:styleId="CharAttribute316">
    <w:name w:val="CharAttribute316"/>
    <w:rsid w:val="000D19C7"/>
    <w:rPr>
      <w:rFonts w:ascii="Times New Roman" w:eastAsia="Times New Roman"/>
      <w:sz w:val="28"/>
    </w:rPr>
  </w:style>
  <w:style w:type="character" w:customStyle="1" w:styleId="CharAttribute317">
    <w:name w:val="CharAttribute317"/>
    <w:rsid w:val="000D19C7"/>
    <w:rPr>
      <w:rFonts w:ascii="Times New Roman" w:eastAsia="Times New Roman"/>
      <w:sz w:val="28"/>
    </w:rPr>
  </w:style>
  <w:style w:type="character" w:customStyle="1" w:styleId="CharAttribute318">
    <w:name w:val="CharAttribute318"/>
    <w:rsid w:val="000D19C7"/>
    <w:rPr>
      <w:rFonts w:ascii="Times New Roman" w:eastAsia="Times New Roman"/>
      <w:sz w:val="28"/>
    </w:rPr>
  </w:style>
  <w:style w:type="character" w:customStyle="1" w:styleId="CharAttribute319">
    <w:name w:val="CharAttribute319"/>
    <w:rsid w:val="000D19C7"/>
    <w:rPr>
      <w:rFonts w:ascii="Times New Roman" w:eastAsia="Times New Roman"/>
      <w:sz w:val="28"/>
    </w:rPr>
  </w:style>
  <w:style w:type="character" w:customStyle="1" w:styleId="CharAttribute320">
    <w:name w:val="CharAttribute320"/>
    <w:rsid w:val="000D19C7"/>
    <w:rPr>
      <w:rFonts w:ascii="Times New Roman" w:eastAsia="Times New Roman"/>
      <w:sz w:val="28"/>
    </w:rPr>
  </w:style>
  <w:style w:type="character" w:customStyle="1" w:styleId="CharAttribute321">
    <w:name w:val="CharAttribute321"/>
    <w:rsid w:val="000D19C7"/>
    <w:rPr>
      <w:rFonts w:ascii="Times New Roman" w:eastAsia="Times New Roman"/>
      <w:sz w:val="28"/>
    </w:rPr>
  </w:style>
  <w:style w:type="character" w:customStyle="1" w:styleId="CharAttribute322">
    <w:name w:val="CharAttribute322"/>
    <w:rsid w:val="000D19C7"/>
    <w:rPr>
      <w:rFonts w:ascii="Times New Roman" w:eastAsia="Times New Roman"/>
      <w:sz w:val="28"/>
    </w:rPr>
  </w:style>
  <w:style w:type="character" w:customStyle="1" w:styleId="CharAttribute323">
    <w:name w:val="CharAttribute323"/>
    <w:rsid w:val="000D19C7"/>
    <w:rPr>
      <w:rFonts w:ascii="Times New Roman" w:eastAsia="Times New Roman"/>
      <w:sz w:val="28"/>
    </w:rPr>
  </w:style>
  <w:style w:type="character" w:customStyle="1" w:styleId="CharAttribute324">
    <w:name w:val="CharAttribute324"/>
    <w:rsid w:val="000D19C7"/>
    <w:rPr>
      <w:rFonts w:ascii="Times New Roman" w:eastAsia="Times New Roman"/>
      <w:sz w:val="28"/>
    </w:rPr>
  </w:style>
  <w:style w:type="character" w:customStyle="1" w:styleId="CharAttribute325">
    <w:name w:val="CharAttribute325"/>
    <w:rsid w:val="000D19C7"/>
    <w:rPr>
      <w:rFonts w:ascii="Times New Roman" w:eastAsia="Times New Roman"/>
      <w:sz w:val="28"/>
    </w:rPr>
  </w:style>
  <w:style w:type="character" w:customStyle="1" w:styleId="CharAttribute326">
    <w:name w:val="CharAttribute326"/>
    <w:rsid w:val="000D19C7"/>
    <w:rPr>
      <w:rFonts w:ascii="Times New Roman" w:eastAsia="Times New Roman"/>
      <w:sz w:val="28"/>
    </w:rPr>
  </w:style>
  <w:style w:type="character" w:customStyle="1" w:styleId="CharAttribute327">
    <w:name w:val="CharAttribute327"/>
    <w:rsid w:val="000D19C7"/>
    <w:rPr>
      <w:rFonts w:ascii="Times New Roman" w:eastAsia="Times New Roman"/>
      <w:sz w:val="28"/>
    </w:rPr>
  </w:style>
  <w:style w:type="character" w:customStyle="1" w:styleId="CharAttribute328">
    <w:name w:val="CharAttribute328"/>
    <w:rsid w:val="000D19C7"/>
    <w:rPr>
      <w:rFonts w:ascii="Times New Roman" w:eastAsia="Times New Roman"/>
      <w:sz w:val="28"/>
    </w:rPr>
  </w:style>
  <w:style w:type="character" w:customStyle="1" w:styleId="CharAttribute329">
    <w:name w:val="CharAttribute329"/>
    <w:rsid w:val="000D19C7"/>
    <w:rPr>
      <w:rFonts w:ascii="Times New Roman" w:eastAsia="Times New Roman"/>
      <w:sz w:val="28"/>
    </w:rPr>
  </w:style>
  <w:style w:type="character" w:customStyle="1" w:styleId="CharAttribute330">
    <w:name w:val="CharAttribute330"/>
    <w:rsid w:val="000D19C7"/>
    <w:rPr>
      <w:rFonts w:ascii="Times New Roman" w:eastAsia="Times New Roman"/>
      <w:sz w:val="28"/>
    </w:rPr>
  </w:style>
  <w:style w:type="character" w:customStyle="1" w:styleId="CharAttribute331">
    <w:name w:val="CharAttribute331"/>
    <w:rsid w:val="000D19C7"/>
    <w:rPr>
      <w:rFonts w:ascii="Times New Roman" w:eastAsia="Times New Roman"/>
      <w:sz w:val="28"/>
    </w:rPr>
  </w:style>
  <w:style w:type="character" w:customStyle="1" w:styleId="CharAttribute332">
    <w:name w:val="CharAttribute332"/>
    <w:rsid w:val="000D19C7"/>
    <w:rPr>
      <w:rFonts w:ascii="Times New Roman" w:eastAsia="Times New Roman"/>
      <w:sz w:val="28"/>
    </w:rPr>
  </w:style>
  <w:style w:type="character" w:customStyle="1" w:styleId="CharAttribute333">
    <w:name w:val="CharAttribute333"/>
    <w:rsid w:val="000D19C7"/>
    <w:rPr>
      <w:rFonts w:ascii="Times New Roman" w:eastAsia="Times New Roman"/>
      <w:sz w:val="28"/>
    </w:rPr>
  </w:style>
  <w:style w:type="character" w:customStyle="1" w:styleId="CharAttribute334">
    <w:name w:val="CharAttribute334"/>
    <w:rsid w:val="000D19C7"/>
    <w:rPr>
      <w:rFonts w:ascii="Times New Roman" w:eastAsia="Times New Roman"/>
      <w:sz w:val="28"/>
    </w:rPr>
  </w:style>
  <w:style w:type="character" w:customStyle="1" w:styleId="CharAttribute335">
    <w:name w:val="CharAttribute335"/>
    <w:rsid w:val="000D19C7"/>
    <w:rPr>
      <w:rFonts w:ascii="Times New Roman" w:eastAsia="Times New Roman"/>
      <w:sz w:val="28"/>
    </w:rPr>
  </w:style>
  <w:style w:type="character" w:customStyle="1" w:styleId="CharAttribute514">
    <w:name w:val="CharAttribute514"/>
    <w:rsid w:val="000D19C7"/>
    <w:rPr>
      <w:rFonts w:ascii="Times New Roman" w:eastAsia="Times New Roman"/>
      <w:sz w:val="28"/>
    </w:rPr>
  </w:style>
  <w:style w:type="character" w:customStyle="1" w:styleId="CharAttribute520">
    <w:name w:val="CharAttribute520"/>
    <w:rsid w:val="000D19C7"/>
    <w:rPr>
      <w:rFonts w:ascii="Times New Roman" w:eastAsia="Times New Roman"/>
      <w:sz w:val="28"/>
    </w:rPr>
  </w:style>
  <w:style w:type="character" w:customStyle="1" w:styleId="CharAttribute521">
    <w:name w:val="CharAttribute521"/>
    <w:rsid w:val="000D19C7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0D19C7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0D19C7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0D19C7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0D19C7"/>
    <w:rPr>
      <w:rFonts w:ascii="Times New Roman" w:eastAsia="Times New Roman"/>
      <w:i/>
      <w:sz w:val="22"/>
    </w:rPr>
  </w:style>
  <w:style w:type="character" w:styleId="ad">
    <w:name w:val="annotation reference"/>
    <w:uiPriority w:val="99"/>
    <w:semiHidden/>
    <w:unhideWhenUsed/>
    <w:rsid w:val="000D19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D19C7"/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D19C7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D19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D19C7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2">
    <w:name w:val="Balloon Text"/>
    <w:basedOn w:val="a"/>
    <w:link w:val="af3"/>
    <w:uiPriority w:val="99"/>
    <w:semiHidden/>
    <w:unhideWhenUsed/>
    <w:rsid w:val="000D19C7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D19C7"/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paragraph" w:customStyle="1" w:styleId="1">
    <w:name w:val="Без интервала1"/>
    <w:aliases w:val="основа"/>
    <w:rsid w:val="000D19C7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0D19C7"/>
    <w:rPr>
      <w:rFonts w:ascii="Times New Roman" w:eastAsia="Times New Roman"/>
      <w:sz w:val="28"/>
    </w:rPr>
  </w:style>
  <w:style w:type="character" w:customStyle="1" w:styleId="CharAttribute534">
    <w:name w:val="CharAttribute534"/>
    <w:rsid w:val="000D19C7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0D19C7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0D19C7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0D19C7"/>
    <w:rPr>
      <w:rFonts w:ascii="Times New Roman" w:eastAsia="Batang" w:hAnsi="Batang"/>
      <w:i/>
      <w:color w:val="00000A"/>
      <w:sz w:val="28"/>
    </w:rPr>
  </w:style>
  <w:style w:type="paragraph" w:styleId="af4">
    <w:name w:val="Normal (Web)"/>
    <w:basedOn w:val="a"/>
    <w:uiPriority w:val="99"/>
    <w:unhideWhenUsed/>
    <w:rsid w:val="000D19C7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CharAttribute498">
    <w:name w:val="CharAttribute498"/>
    <w:rsid w:val="000D19C7"/>
    <w:rPr>
      <w:rFonts w:ascii="Times New Roman" w:eastAsia="Times New Roman"/>
      <w:sz w:val="28"/>
    </w:rPr>
  </w:style>
  <w:style w:type="character" w:customStyle="1" w:styleId="CharAttribute499">
    <w:name w:val="CharAttribute499"/>
    <w:rsid w:val="000D19C7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0D19C7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99"/>
    <w:qFormat/>
    <w:locked/>
    <w:rsid w:val="000D19C7"/>
    <w:rPr>
      <w:rFonts w:ascii="№Е" w:eastAsia="№Е" w:hAnsi="Times New Roman" w:cs="Times New Roman"/>
      <w:kern w:val="2"/>
      <w:sz w:val="20"/>
      <w:szCs w:val="20"/>
    </w:rPr>
  </w:style>
  <w:style w:type="paragraph" w:styleId="af5">
    <w:name w:val="header"/>
    <w:basedOn w:val="a"/>
    <w:link w:val="af6"/>
    <w:uiPriority w:val="99"/>
    <w:unhideWhenUsed/>
    <w:rsid w:val="000D19C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D19C7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7">
    <w:name w:val="footer"/>
    <w:basedOn w:val="a"/>
    <w:link w:val="af8"/>
    <w:uiPriority w:val="99"/>
    <w:unhideWhenUsed/>
    <w:rsid w:val="000D19C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D19C7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table" w:customStyle="1" w:styleId="DefaultTable">
    <w:name w:val="Default Table"/>
    <w:rsid w:val="000D19C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0D19C7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0D19C7"/>
  </w:style>
  <w:style w:type="table" w:styleId="af9">
    <w:name w:val="Table Grid"/>
    <w:basedOn w:val="a1"/>
    <w:uiPriority w:val="59"/>
    <w:rsid w:val="000D19C7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0D19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a">
    <w:name w:val="Strong"/>
    <w:basedOn w:val="a0"/>
    <w:uiPriority w:val="22"/>
    <w:qFormat/>
    <w:rsid w:val="00D8596F"/>
    <w:rPr>
      <w:b/>
      <w:bCs/>
    </w:rPr>
  </w:style>
  <w:style w:type="paragraph" w:styleId="afb">
    <w:name w:val="Revision"/>
    <w:hidden/>
    <w:uiPriority w:val="99"/>
    <w:semiHidden/>
    <w:rsid w:val="00766104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c">
    <w:name w:val="Title"/>
    <w:basedOn w:val="a"/>
    <w:link w:val="afd"/>
    <w:qFormat/>
    <w:rsid w:val="001E7784"/>
    <w:pPr>
      <w:widowControl/>
      <w:wordWrap/>
      <w:autoSpaceDE/>
      <w:autoSpaceDN/>
      <w:jc w:val="center"/>
    </w:pPr>
    <w:rPr>
      <w:b/>
      <w:bCs/>
      <w:kern w:val="0"/>
      <w:sz w:val="32"/>
      <w:lang w:val="ru-RU" w:eastAsia="ru-RU"/>
    </w:rPr>
  </w:style>
  <w:style w:type="character" w:customStyle="1" w:styleId="afd">
    <w:name w:val="Название Знак"/>
    <w:basedOn w:val="a0"/>
    <w:link w:val="afc"/>
    <w:rsid w:val="001E778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Default">
    <w:name w:val="Default"/>
    <w:rsid w:val="00C02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[Без стиля]"/>
    <w:rsid w:val="005F44D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3NormDOC-txt">
    <w:name w:val="13NormDOC-txt"/>
    <w:basedOn w:val="a"/>
    <w:uiPriority w:val="99"/>
    <w:rsid w:val="005F44DC"/>
    <w:pPr>
      <w:widowControl/>
      <w:wordWrap/>
      <w:adjustRightInd w:val="0"/>
      <w:spacing w:before="170" w:line="220" w:lineRule="atLeast"/>
      <w:ind w:left="283" w:right="283"/>
      <w:textAlignment w:val="center"/>
    </w:pPr>
    <w:rPr>
      <w:rFonts w:ascii="TextBookC" w:hAnsi="TextBookC" w:cs="TextBookC"/>
      <w:color w:val="000000"/>
      <w:spacing w:val="-2"/>
      <w:kern w:val="0"/>
      <w:sz w:val="18"/>
      <w:szCs w:val="18"/>
      <w:u w:color="000000"/>
      <w:lang w:val="ru-RU" w:eastAsia="en-US"/>
    </w:rPr>
  </w:style>
  <w:style w:type="character" w:customStyle="1" w:styleId="propis">
    <w:name w:val="propis"/>
    <w:uiPriority w:val="99"/>
    <w:rsid w:val="005F44DC"/>
    <w:rPr>
      <w:rFonts w:ascii="CenturySchlbkCyr" w:hAnsi="CenturySchlbkCyr"/>
      <w:i/>
      <w:sz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C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2">
    <w:name w:val="heading 2"/>
    <w:basedOn w:val="a"/>
    <w:link w:val="20"/>
    <w:uiPriority w:val="9"/>
    <w:qFormat/>
    <w:rsid w:val="000D19C7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19C7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ParaAttribute30">
    <w:name w:val="ParaAttribute30"/>
    <w:rsid w:val="000D19C7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D19C7"/>
    <w:pPr>
      <w:widowControl/>
      <w:wordWrap/>
      <w:autoSpaceDE/>
      <w:autoSpaceDN/>
      <w:ind w:left="400"/>
    </w:pPr>
    <w:rPr>
      <w:rFonts w:ascii="№Е" w:eastAsia="№Е"/>
      <w:szCs w:val="20"/>
      <w:lang w:val="x-none" w:eastAsia="x-none"/>
    </w:rPr>
  </w:style>
  <w:style w:type="character" w:customStyle="1" w:styleId="CharAttribute484">
    <w:name w:val="CharAttribute484"/>
    <w:uiPriority w:val="99"/>
    <w:rsid w:val="000D19C7"/>
    <w:rPr>
      <w:rFonts w:ascii="Times New Roman" w:eastAsia="Times New Roman"/>
      <w:i/>
      <w:sz w:val="28"/>
    </w:rPr>
  </w:style>
  <w:style w:type="paragraph" w:styleId="a5">
    <w:name w:val="footnote text"/>
    <w:basedOn w:val="a"/>
    <w:link w:val="a6"/>
    <w:uiPriority w:val="99"/>
    <w:rsid w:val="000D19C7"/>
    <w:pPr>
      <w:widowControl/>
      <w:wordWrap/>
      <w:autoSpaceDE/>
      <w:autoSpaceDN/>
      <w:jc w:val="left"/>
    </w:pPr>
    <w:rPr>
      <w:kern w:val="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0D19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0D19C7"/>
    <w:rPr>
      <w:vertAlign w:val="superscript"/>
    </w:rPr>
  </w:style>
  <w:style w:type="paragraph" w:customStyle="1" w:styleId="ParaAttribute38">
    <w:name w:val="ParaAttribute38"/>
    <w:rsid w:val="000D19C7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0D19C7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0D19C7"/>
    <w:rPr>
      <w:rFonts w:ascii="Times New Roman" w:eastAsia="Times New Roman"/>
      <w:i/>
      <w:sz w:val="28"/>
    </w:rPr>
  </w:style>
  <w:style w:type="paragraph" w:styleId="a8">
    <w:name w:val="No Spacing"/>
    <w:link w:val="a9"/>
    <w:uiPriority w:val="1"/>
    <w:qFormat/>
    <w:rsid w:val="000D19C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9">
    <w:name w:val="Без интервала Знак"/>
    <w:link w:val="a8"/>
    <w:uiPriority w:val="1"/>
    <w:rsid w:val="000D19C7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511">
    <w:name w:val="CharAttribute511"/>
    <w:uiPriority w:val="99"/>
    <w:rsid w:val="000D19C7"/>
    <w:rPr>
      <w:rFonts w:ascii="Times New Roman" w:eastAsia="Times New Roman"/>
      <w:sz w:val="28"/>
    </w:rPr>
  </w:style>
  <w:style w:type="character" w:customStyle="1" w:styleId="CharAttribute512">
    <w:name w:val="CharAttribute512"/>
    <w:rsid w:val="000D19C7"/>
    <w:rPr>
      <w:rFonts w:ascii="Times New Roman" w:eastAsia="Times New Roman"/>
      <w:sz w:val="28"/>
    </w:rPr>
  </w:style>
  <w:style w:type="character" w:customStyle="1" w:styleId="CharAttribute3">
    <w:name w:val="CharAttribute3"/>
    <w:rsid w:val="000D19C7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0D19C7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0D19C7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0D19C7"/>
    <w:rPr>
      <w:rFonts w:ascii="Times New Roman" w:eastAsia="Batang" w:hAnsi="Batang"/>
      <w:color w:val="00000A"/>
      <w:sz w:val="28"/>
    </w:rPr>
  </w:style>
  <w:style w:type="paragraph" w:styleId="aa">
    <w:name w:val="Body Text Indent"/>
    <w:basedOn w:val="a"/>
    <w:link w:val="ab"/>
    <w:unhideWhenUsed/>
    <w:rsid w:val="000D19C7"/>
    <w:pPr>
      <w:widowControl/>
      <w:wordWrap/>
      <w:autoSpaceDE/>
      <w:autoSpaceDN/>
      <w:spacing w:before="64" w:after="120"/>
      <w:ind w:left="283" w:right="816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b">
    <w:name w:val="Основной текст с отступом Знак"/>
    <w:basedOn w:val="a0"/>
    <w:link w:val="aa"/>
    <w:rsid w:val="000D19C7"/>
    <w:rPr>
      <w:rFonts w:ascii="Calibri" w:eastAsia="Calibri" w:hAnsi="Calibri" w:cs="Times New Roman"/>
      <w:lang w:val="x-none"/>
    </w:rPr>
  </w:style>
  <w:style w:type="paragraph" w:styleId="3">
    <w:name w:val="Body Text Indent 3"/>
    <w:basedOn w:val="a"/>
    <w:link w:val="30"/>
    <w:unhideWhenUsed/>
    <w:rsid w:val="000D19C7"/>
    <w:pPr>
      <w:widowControl/>
      <w:wordWrap/>
      <w:autoSpaceDE/>
      <w:autoSpaceDN/>
      <w:spacing w:before="64" w:after="120"/>
      <w:ind w:left="283" w:right="816"/>
    </w:pPr>
    <w:rPr>
      <w:rFonts w:ascii="Calibri" w:eastAsia="Calibri" w:hAnsi="Calibri"/>
      <w:kern w:val="0"/>
      <w:sz w:val="16"/>
      <w:szCs w:val="16"/>
      <w:lang w:val="x-none" w:eastAsia="en-US"/>
    </w:rPr>
  </w:style>
  <w:style w:type="character" w:customStyle="1" w:styleId="30">
    <w:name w:val="Основной текст с отступом 3 Знак"/>
    <w:basedOn w:val="a0"/>
    <w:link w:val="3"/>
    <w:rsid w:val="000D19C7"/>
    <w:rPr>
      <w:rFonts w:ascii="Calibri" w:eastAsia="Calibri" w:hAnsi="Calibri" w:cs="Times New Roman"/>
      <w:sz w:val="16"/>
      <w:szCs w:val="16"/>
      <w:lang w:val="x-none"/>
    </w:rPr>
  </w:style>
  <w:style w:type="paragraph" w:styleId="21">
    <w:name w:val="Body Text Indent 2"/>
    <w:basedOn w:val="a"/>
    <w:link w:val="22"/>
    <w:unhideWhenUsed/>
    <w:rsid w:val="000D19C7"/>
    <w:pPr>
      <w:widowControl/>
      <w:wordWrap/>
      <w:autoSpaceDE/>
      <w:autoSpaceDN/>
      <w:spacing w:before="64" w:after="120" w:line="480" w:lineRule="auto"/>
      <w:ind w:left="283" w:right="816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22">
    <w:name w:val="Основной текст с отступом 2 Знак"/>
    <w:basedOn w:val="a0"/>
    <w:link w:val="21"/>
    <w:rsid w:val="000D19C7"/>
    <w:rPr>
      <w:rFonts w:ascii="Calibri" w:eastAsia="Calibri" w:hAnsi="Calibri" w:cs="Times New Roman"/>
      <w:lang w:val="x-none"/>
    </w:rPr>
  </w:style>
  <w:style w:type="character" w:customStyle="1" w:styleId="CharAttribute504">
    <w:name w:val="CharAttribute504"/>
    <w:rsid w:val="000D19C7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0D19C7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c">
    <w:name w:val="Block Text"/>
    <w:basedOn w:val="a"/>
    <w:rsid w:val="000D19C7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0">
    <w:name w:val="ParaAttribute0"/>
    <w:rsid w:val="000D19C7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0D19C7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0D19C7"/>
    <w:rPr>
      <w:rFonts w:ascii="Times New Roman" w:eastAsia="Times New Roman"/>
      <w:sz w:val="28"/>
    </w:rPr>
  </w:style>
  <w:style w:type="character" w:customStyle="1" w:styleId="CharAttribute269">
    <w:name w:val="CharAttribute269"/>
    <w:rsid w:val="000D19C7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0D19C7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0D19C7"/>
    <w:rPr>
      <w:rFonts w:ascii="Times New Roman" w:eastAsia="Times New Roman"/>
      <w:sz w:val="28"/>
    </w:rPr>
  </w:style>
  <w:style w:type="character" w:customStyle="1" w:styleId="CharAttribute273">
    <w:name w:val="CharAttribute273"/>
    <w:rsid w:val="000D19C7"/>
    <w:rPr>
      <w:rFonts w:ascii="Times New Roman" w:eastAsia="Times New Roman"/>
      <w:sz w:val="28"/>
    </w:rPr>
  </w:style>
  <w:style w:type="character" w:customStyle="1" w:styleId="CharAttribute274">
    <w:name w:val="CharAttribute274"/>
    <w:rsid w:val="000D19C7"/>
    <w:rPr>
      <w:rFonts w:ascii="Times New Roman" w:eastAsia="Times New Roman"/>
      <w:sz w:val="28"/>
    </w:rPr>
  </w:style>
  <w:style w:type="character" w:customStyle="1" w:styleId="CharAttribute275">
    <w:name w:val="CharAttribute275"/>
    <w:rsid w:val="000D19C7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0D19C7"/>
    <w:rPr>
      <w:rFonts w:ascii="Times New Roman" w:eastAsia="Times New Roman"/>
      <w:sz w:val="28"/>
    </w:rPr>
  </w:style>
  <w:style w:type="character" w:customStyle="1" w:styleId="CharAttribute277">
    <w:name w:val="CharAttribute277"/>
    <w:rsid w:val="000D19C7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0D19C7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0D19C7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0D19C7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0D19C7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0D19C7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0D19C7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0D19C7"/>
    <w:rPr>
      <w:rFonts w:ascii="Times New Roman" w:eastAsia="Times New Roman"/>
      <w:sz w:val="28"/>
    </w:rPr>
  </w:style>
  <w:style w:type="character" w:customStyle="1" w:styleId="CharAttribute285">
    <w:name w:val="CharAttribute285"/>
    <w:rsid w:val="000D19C7"/>
    <w:rPr>
      <w:rFonts w:ascii="Times New Roman" w:eastAsia="Times New Roman"/>
      <w:sz w:val="28"/>
    </w:rPr>
  </w:style>
  <w:style w:type="character" w:customStyle="1" w:styleId="CharAttribute286">
    <w:name w:val="CharAttribute286"/>
    <w:rsid w:val="000D19C7"/>
    <w:rPr>
      <w:rFonts w:ascii="Times New Roman" w:eastAsia="Times New Roman"/>
      <w:sz w:val="28"/>
    </w:rPr>
  </w:style>
  <w:style w:type="character" w:customStyle="1" w:styleId="CharAttribute287">
    <w:name w:val="CharAttribute287"/>
    <w:rsid w:val="000D19C7"/>
    <w:rPr>
      <w:rFonts w:ascii="Times New Roman" w:eastAsia="Times New Roman"/>
      <w:sz w:val="28"/>
    </w:rPr>
  </w:style>
  <w:style w:type="character" w:customStyle="1" w:styleId="CharAttribute288">
    <w:name w:val="CharAttribute288"/>
    <w:rsid w:val="000D19C7"/>
    <w:rPr>
      <w:rFonts w:ascii="Times New Roman" w:eastAsia="Times New Roman"/>
      <w:sz w:val="28"/>
    </w:rPr>
  </w:style>
  <w:style w:type="character" w:customStyle="1" w:styleId="CharAttribute289">
    <w:name w:val="CharAttribute289"/>
    <w:rsid w:val="000D19C7"/>
    <w:rPr>
      <w:rFonts w:ascii="Times New Roman" w:eastAsia="Times New Roman"/>
      <w:sz w:val="28"/>
    </w:rPr>
  </w:style>
  <w:style w:type="character" w:customStyle="1" w:styleId="CharAttribute290">
    <w:name w:val="CharAttribute290"/>
    <w:rsid w:val="000D19C7"/>
    <w:rPr>
      <w:rFonts w:ascii="Times New Roman" w:eastAsia="Times New Roman"/>
      <w:sz w:val="28"/>
    </w:rPr>
  </w:style>
  <w:style w:type="character" w:customStyle="1" w:styleId="CharAttribute291">
    <w:name w:val="CharAttribute291"/>
    <w:rsid w:val="000D19C7"/>
    <w:rPr>
      <w:rFonts w:ascii="Times New Roman" w:eastAsia="Times New Roman"/>
      <w:sz w:val="28"/>
    </w:rPr>
  </w:style>
  <w:style w:type="character" w:customStyle="1" w:styleId="CharAttribute292">
    <w:name w:val="CharAttribute292"/>
    <w:rsid w:val="000D19C7"/>
    <w:rPr>
      <w:rFonts w:ascii="Times New Roman" w:eastAsia="Times New Roman"/>
      <w:sz w:val="28"/>
    </w:rPr>
  </w:style>
  <w:style w:type="character" w:customStyle="1" w:styleId="CharAttribute293">
    <w:name w:val="CharAttribute293"/>
    <w:rsid w:val="000D19C7"/>
    <w:rPr>
      <w:rFonts w:ascii="Times New Roman" w:eastAsia="Times New Roman"/>
      <w:sz w:val="28"/>
    </w:rPr>
  </w:style>
  <w:style w:type="character" w:customStyle="1" w:styleId="CharAttribute294">
    <w:name w:val="CharAttribute294"/>
    <w:rsid w:val="000D19C7"/>
    <w:rPr>
      <w:rFonts w:ascii="Times New Roman" w:eastAsia="Times New Roman"/>
      <w:sz w:val="28"/>
    </w:rPr>
  </w:style>
  <w:style w:type="character" w:customStyle="1" w:styleId="CharAttribute295">
    <w:name w:val="CharAttribute295"/>
    <w:rsid w:val="000D19C7"/>
    <w:rPr>
      <w:rFonts w:ascii="Times New Roman" w:eastAsia="Times New Roman"/>
      <w:sz w:val="28"/>
    </w:rPr>
  </w:style>
  <w:style w:type="character" w:customStyle="1" w:styleId="CharAttribute296">
    <w:name w:val="CharAttribute296"/>
    <w:rsid w:val="000D19C7"/>
    <w:rPr>
      <w:rFonts w:ascii="Times New Roman" w:eastAsia="Times New Roman"/>
      <w:sz w:val="28"/>
    </w:rPr>
  </w:style>
  <w:style w:type="character" w:customStyle="1" w:styleId="CharAttribute297">
    <w:name w:val="CharAttribute297"/>
    <w:rsid w:val="000D19C7"/>
    <w:rPr>
      <w:rFonts w:ascii="Times New Roman" w:eastAsia="Times New Roman"/>
      <w:sz w:val="28"/>
    </w:rPr>
  </w:style>
  <w:style w:type="character" w:customStyle="1" w:styleId="CharAttribute298">
    <w:name w:val="CharAttribute298"/>
    <w:rsid w:val="000D19C7"/>
    <w:rPr>
      <w:rFonts w:ascii="Times New Roman" w:eastAsia="Times New Roman"/>
      <w:sz w:val="28"/>
    </w:rPr>
  </w:style>
  <w:style w:type="character" w:customStyle="1" w:styleId="CharAttribute299">
    <w:name w:val="CharAttribute299"/>
    <w:rsid w:val="000D19C7"/>
    <w:rPr>
      <w:rFonts w:ascii="Times New Roman" w:eastAsia="Times New Roman"/>
      <w:sz w:val="28"/>
    </w:rPr>
  </w:style>
  <w:style w:type="character" w:customStyle="1" w:styleId="CharAttribute300">
    <w:name w:val="CharAttribute300"/>
    <w:rsid w:val="000D19C7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0D19C7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0D19C7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0D19C7"/>
    <w:rPr>
      <w:rFonts w:ascii="Times New Roman" w:eastAsia="Times New Roman"/>
      <w:sz w:val="28"/>
    </w:rPr>
  </w:style>
  <w:style w:type="character" w:customStyle="1" w:styleId="CharAttribute305">
    <w:name w:val="CharAttribute305"/>
    <w:rsid w:val="000D19C7"/>
    <w:rPr>
      <w:rFonts w:ascii="Times New Roman" w:eastAsia="Times New Roman"/>
      <w:sz w:val="28"/>
    </w:rPr>
  </w:style>
  <w:style w:type="character" w:customStyle="1" w:styleId="CharAttribute306">
    <w:name w:val="CharAttribute306"/>
    <w:rsid w:val="000D19C7"/>
    <w:rPr>
      <w:rFonts w:ascii="Times New Roman" w:eastAsia="Times New Roman"/>
      <w:sz w:val="28"/>
    </w:rPr>
  </w:style>
  <w:style w:type="character" w:customStyle="1" w:styleId="CharAttribute307">
    <w:name w:val="CharAttribute307"/>
    <w:rsid w:val="000D19C7"/>
    <w:rPr>
      <w:rFonts w:ascii="Times New Roman" w:eastAsia="Times New Roman"/>
      <w:sz w:val="28"/>
    </w:rPr>
  </w:style>
  <w:style w:type="character" w:customStyle="1" w:styleId="CharAttribute308">
    <w:name w:val="CharAttribute308"/>
    <w:rsid w:val="000D19C7"/>
    <w:rPr>
      <w:rFonts w:ascii="Times New Roman" w:eastAsia="Times New Roman"/>
      <w:sz w:val="28"/>
    </w:rPr>
  </w:style>
  <w:style w:type="character" w:customStyle="1" w:styleId="CharAttribute309">
    <w:name w:val="CharAttribute309"/>
    <w:rsid w:val="000D19C7"/>
    <w:rPr>
      <w:rFonts w:ascii="Times New Roman" w:eastAsia="Times New Roman"/>
      <w:sz w:val="28"/>
    </w:rPr>
  </w:style>
  <w:style w:type="character" w:customStyle="1" w:styleId="CharAttribute310">
    <w:name w:val="CharAttribute310"/>
    <w:rsid w:val="000D19C7"/>
    <w:rPr>
      <w:rFonts w:ascii="Times New Roman" w:eastAsia="Times New Roman"/>
      <w:sz w:val="28"/>
    </w:rPr>
  </w:style>
  <w:style w:type="character" w:customStyle="1" w:styleId="CharAttribute311">
    <w:name w:val="CharAttribute311"/>
    <w:rsid w:val="000D19C7"/>
    <w:rPr>
      <w:rFonts w:ascii="Times New Roman" w:eastAsia="Times New Roman"/>
      <w:sz w:val="28"/>
    </w:rPr>
  </w:style>
  <w:style w:type="character" w:customStyle="1" w:styleId="CharAttribute312">
    <w:name w:val="CharAttribute312"/>
    <w:rsid w:val="000D19C7"/>
    <w:rPr>
      <w:rFonts w:ascii="Times New Roman" w:eastAsia="Times New Roman"/>
      <w:sz w:val="28"/>
    </w:rPr>
  </w:style>
  <w:style w:type="character" w:customStyle="1" w:styleId="CharAttribute313">
    <w:name w:val="CharAttribute313"/>
    <w:rsid w:val="000D19C7"/>
    <w:rPr>
      <w:rFonts w:ascii="Times New Roman" w:eastAsia="Times New Roman"/>
      <w:sz w:val="28"/>
    </w:rPr>
  </w:style>
  <w:style w:type="character" w:customStyle="1" w:styleId="CharAttribute314">
    <w:name w:val="CharAttribute314"/>
    <w:rsid w:val="000D19C7"/>
    <w:rPr>
      <w:rFonts w:ascii="Times New Roman" w:eastAsia="Times New Roman"/>
      <w:sz w:val="28"/>
    </w:rPr>
  </w:style>
  <w:style w:type="character" w:customStyle="1" w:styleId="CharAttribute315">
    <w:name w:val="CharAttribute315"/>
    <w:rsid w:val="000D19C7"/>
    <w:rPr>
      <w:rFonts w:ascii="Times New Roman" w:eastAsia="Times New Roman"/>
      <w:sz w:val="28"/>
    </w:rPr>
  </w:style>
  <w:style w:type="character" w:customStyle="1" w:styleId="CharAttribute316">
    <w:name w:val="CharAttribute316"/>
    <w:rsid w:val="000D19C7"/>
    <w:rPr>
      <w:rFonts w:ascii="Times New Roman" w:eastAsia="Times New Roman"/>
      <w:sz w:val="28"/>
    </w:rPr>
  </w:style>
  <w:style w:type="character" w:customStyle="1" w:styleId="CharAttribute317">
    <w:name w:val="CharAttribute317"/>
    <w:rsid w:val="000D19C7"/>
    <w:rPr>
      <w:rFonts w:ascii="Times New Roman" w:eastAsia="Times New Roman"/>
      <w:sz w:val="28"/>
    </w:rPr>
  </w:style>
  <w:style w:type="character" w:customStyle="1" w:styleId="CharAttribute318">
    <w:name w:val="CharAttribute318"/>
    <w:rsid w:val="000D19C7"/>
    <w:rPr>
      <w:rFonts w:ascii="Times New Roman" w:eastAsia="Times New Roman"/>
      <w:sz w:val="28"/>
    </w:rPr>
  </w:style>
  <w:style w:type="character" w:customStyle="1" w:styleId="CharAttribute319">
    <w:name w:val="CharAttribute319"/>
    <w:rsid w:val="000D19C7"/>
    <w:rPr>
      <w:rFonts w:ascii="Times New Roman" w:eastAsia="Times New Roman"/>
      <w:sz w:val="28"/>
    </w:rPr>
  </w:style>
  <w:style w:type="character" w:customStyle="1" w:styleId="CharAttribute320">
    <w:name w:val="CharAttribute320"/>
    <w:rsid w:val="000D19C7"/>
    <w:rPr>
      <w:rFonts w:ascii="Times New Roman" w:eastAsia="Times New Roman"/>
      <w:sz w:val="28"/>
    </w:rPr>
  </w:style>
  <w:style w:type="character" w:customStyle="1" w:styleId="CharAttribute321">
    <w:name w:val="CharAttribute321"/>
    <w:rsid w:val="000D19C7"/>
    <w:rPr>
      <w:rFonts w:ascii="Times New Roman" w:eastAsia="Times New Roman"/>
      <w:sz w:val="28"/>
    </w:rPr>
  </w:style>
  <w:style w:type="character" w:customStyle="1" w:styleId="CharAttribute322">
    <w:name w:val="CharAttribute322"/>
    <w:rsid w:val="000D19C7"/>
    <w:rPr>
      <w:rFonts w:ascii="Times New Roman" w:eastAsia="Times New Roman"/>
      <w:sz w:val="28"/>
    </w:rPr>
  </w:style>
  <w:style w:type="character" w:customStyle="1" w:styleId="CharAttribute323">
    <w:name w:val="CharAttribute323"/>
    <w:rsid w:val="000D19C7"/>
    <w:rPr>
      <w:rFonts w:ascii="Times New Roman" w:eastAsia="Times New Roman"/>
      <w:sz w:val="28"/>
    </w:rPr>
  </w:style>
  <w:style w:type="character" w:customStyle="1" w:styleId="CharAttribute324">
    <w:name w:val="CharAttribute324"/>
    <w:rsid w:val="000D19C7"/>
    <w:rPr>
      <w:rFonts w:ascii="Times New Roman" w:eastAsia="Times New Roman"/>
      <w:sz w:val="28"/>
    </w:rPr>
  </w:style>
  <w:style w:type="character" w:customStyle="1" w:styleId="CharAttribute325">
    <w:name w:val="CharAttribute325"/>
    <w:rsid w:val="000D19C7"/>
    <w:rPr>
      <w:rFonts w:ascii="Times New Roman" w:eastAsia="Times New Roman"/>
      <w:sz w:val="28"/>
    </w:rPr>
  </w:style>
  <w:style w:type="character" w:customStyle="1" w:styleId="CharAttribute326">
    <w:name w:val="CharAttribute326"/>
    <w:rsid w:val="000D19C7"/>
    <w:rPr>
      <w:rFonts w:ascii="Times New Roman" w:eastAsia="Times New Roman"/>
      <w:sz w:val="28"/>
    </w:rPr>
  </w:style>
  <w:style w:type="character" w:customStyle="1" w:styleId="CharAttribute327">
    <w:name w:val="CharAttribute327"/>
    <w:rsid w:val="000D19C7"/>
    <w:rPr>
      <w:rFonts w:ascii="Times New Roman" w:eastAsia="Times New Roman"/>
      <w:sz w:val="28"/>
    </w:rPr>
  </w:style>
  <w:style w:type="character" w:customStyle="1" w:styleId="CharAttribute328">
    <w:name w:val="CharAttribute328"/>
    <w:rsid w:val="000D19C7"/>
    <w:rPr>
      <w:rFonts w:ascii="Times New Roman" w:eastAsia="Times New Roman"/>
      <w:sz w:val="28"/>
    </w:rPr>
  </w:style>
  <w:style w:type="character" w:customStyle="1" w:styleId="CharAttribute329">
    <w:name w:val="CharAttribute329"/>
    <w:rsid w:val="000D19C7"/>
    <w:rPr>
      <w:rFonts w:ascii="Times New Roman" w:eastAsia="Times New Roman"/>
      <w:sz w:val="28"/>
    </w:rPr>
  </w:style>
  <w:style w:type="character" w:customStyle="1" w:styleId="CharAttribute330">
    <w:name w:val="CharAttribute330"/>
    <w:rsid w:val="000D19C7"/>
    <w:rPr>
      <w:rFonts w:ascii="Times New Roman" w:eastAsia="Times New Roman"/>
      <w:sz w:val="28"/>
    </w:rPr>
  </w:style>
  <w:style w:type="character" w:customStyle="1" w:styleId="CharAttribute331">
    <w:name w:val="CharAttribute331"/>
    <w:rsid w:val="000D19C7"/>
    <w:rPr>
      <w:rFonts w:ascii="Times New Roman" w:eastAsia="Times New Roman"/>
      <w:sz w:val="28"/>
    </w:rPr>
  </w:style>
  <w:style w:type="character" w:customStyle="1" w:styleId="CharAttribute332">
    <w:name w:val="CharAttribute332"/>
    <w:rsid w:val="000D19C7"/>
    <w:rPr>
      <w:rFonts w:ascii="Times New Roman" w:eastAsia="Times New Roman"/>
      <w:sz w:val="28"/>
    </w:rPr>
  </w:style>
  <w:style w:type="character" w:customStyle="1" w:styleId="CharAttribute333">
    <w:name w:val="CharAttribute333"/>
    <w:rsid w:val="000D19C7"/>
    <w:rPr>
      <w:rFonts w:ascii="Times New Roman" w:eastAsia="Times New Roman"/>
      <w:sz w:val="28"/>
    </w:rPr>
  </w:style>
  <w:style w:type="character" w:customStyle="1" w:styleId="CharAttribute334">
    <w:name w:val="CharAttribute334"/>
    <w:rsid w:val="000D19C7"/>
    <w:rPr>
      <w:rFonts w:ascii="Times New Roman" w:eastAsia="Times New Roman"/>
      <w:sz w:val="28"/>
    </w:rPr>
  </w:style>
  <w:style w:type="character" w:customStyle="1" w:styleId="CharAttribute335">
    <w:name w:val="CharAttribute335"/>
    <w:rsid w:val="000D19C7"/>
    <w:rPr>
      <w:rFonts w:ascii="Times New Roman" w:eastAsia="Times New Roman"/>
      <w:sz w:val="28"/>
    </w:rPr>
  </w:style>
  <w:style w:type="character" w:customStyle="1" w:styleId="CharAttribute514">
    <w:name w:val="CharAttribute514"/>
    <w:rsid w:val="000D19C7"/>
    <w:rPr>
      <w:rFonts w:ascii="Times New Roman" w:eastAsia="Times New Roman"/>
      <w:sz w:val="28"/>
    </w:rPr>
  </w:style>
  <w:style w:type="character" w:customStyle="1" w:styleId="CharAttribute520">
    <w:name w:val="CharAttribute520"/>
    <w:rsid w:val="000D19C7"/>
    <w:rPr>
      <w:rFonts w:ascii="Times New Roman" w:eastAsia="Times New Roman"/>
      <w:sz w:val="28"/>
    </w:rPr>
  </w:style>
  <w:style w:type="character" w:customStyle="1" w:styleId="CharAttribute521">
    <w:name w:val="CharAttribute521"/>
    <w:rsid w:val="000D19C7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0D19C7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0D19C7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0D19C7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0D19C7"/>
    <w:rPr>
      <w:rFonts w:ascii="Times New Roman" w:eastAsia="Times New Roman"/>
      <w:i/>
      <w:sz w:val="22"/>
    </w:rPr>
  </w:style>
  <w:style w:type="character" w:styleId="ad">
    <w:name w:val="annotation reference"/>
    <w:uiPriority w:val="99"/>
    <w:semiHidden/>
    <w:unhideWhenUsed/>
    <w:rsid w:val="000D19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D19C7"/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D19C7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D19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D19C7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2">
    <w:name w:val="Balloon Text"/>
    <w:basedOn w:val="a"/>
    <w:link w:val="af3"/>
    <w:uiPriority w:val="99"/>
    <w:semiHidden/>
    <w:unhideWhenUsed/>
    <w:rsid w:val="000D19C7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D19C7"/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paragraph" w:customStyle="1" w:styleId="1">
    <w:name w:val="Без интервала1"/>
    <w:aliases w:val="основа"/>
    <w:rsid w:val="000D19C7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0D19C7"/>
    <w:rPr>
      <w:rFonts w:ascii="Times New Roman" w:eastAsia="Times New Roman"/>
      <w:sz w:val="28"/>
    </w:rPr>
  </w:style>
  <w:style w:type="character" w:customStyle="1" w:styleId="CharAttribute534">
    <w:name w:val="CharAttribute534"/>
    <w:rsid w:val="000D19C7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0D19C7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0D19C7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0D19C7"/>
    <w:rPr>
      <w:rFonts w:ascii="Times New Roman" w:eastAsia="Batang" w:hAnsi="Batang"/>
      <w:i/>
      <w:color w:val="00000A"/>
      <w:sz w:val="28"/>
    </w:rPr>
  </w:style>
  <w:style w:type="paragraph" w:styleId="af4">
    <w:name w:val="Normal (Web)"/>
    <w:basedOn w:val="a"/>
    <w:uiPriority w:val="99"/>
    <w:unhideWhenUsed/>
    <w:rsid w:val="000D19C7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CharAttribute498">
    <w:name w:val="CharAttribute498"/>
    <w:rsid w:val="000D19C7"/>
    <w:rPr>
      <w:rFonts w:ascii="Times New Roman" w:eastAsia="Times New Roman"/>
      <w:sz w:val="28"/>
    </w:rPr>
  </w:style>
  <w:style w:type="character" w:customStyle="1" w:styleId="CharAttribute499">
    <w:name w:val="CharAttribute499"/>
    <w:rsid w:val="000D19C7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0D19C7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99"/>
    <w:qFormat/>
    <w:locked/>
    <w:rsid w:val="000D19C7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styleId="af5">
    <w:name w:val="header"/>
    <w:basedOn w:val="a"/>
    <w:link w:val="af6"/>
    <w:uiPriority w:val="99"/>
    <w:unhideWhenUsed/>
    <w:rsid w:val="000D19C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D19C7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7">
    <w:name w:val="footer"/>
    <w:basedOn w:val="a"/>
    <w:link w:val="af8"/>
    <w:uiPriority w:val="99"/>
    <w:unhideWhenUsed/>
    <w:rsid w:val="000D19C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D19C7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table" w:customStyle="1" w:styleId="DefaultTable">
    <w:name w:val="Default Table"/>
    <w:rsid w:val="000D19C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0D19C7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0D19C7"/>
  </w:style>
  <w:style w:type="table" w:styleId="af9">
    <w:name w:val="Table Grid"/>
    <w:basedOn w:val="a1"/>
    <w:uiPriority w:val="59"/>
    <w:rsid w:val="000D19C7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0D19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a">
    <w:name w:val="Strong"/>
    <w:basedOn w:val="a0"/>
    <w:uiPriority w:val="22"/>
    <w:qFormat/>
    <w:rsid w:val="00D8596F"/>
    <w:rPr>
      <w:b/>
      <w:bCs/>
    </w:rPr>
  </w:style>
  <w:style w:type="paragraph" w:styleId="afb">
    <w:name w:val="Revision"/>
    <w:hidden/>
    <w:uiPriority w:val="99"/>
    <w:semiHidden/>
    <w:rsid w:val="00766104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3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7BD401C6-AD0E-4365-93CB-C7A9EA33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27</Pages>
  <Words>7693</Words>
  <Characters>43854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Владимирова Ольга Сергеевна</dc:creator>
  <cp:lastModifiedBy>user</cp:lastModifiedBy>
  <cp:revision>19</cp:revision>
  <cp:lastPrinted>2020-06-17T14:24:00Z</cp:lastPrinted>
  <dcterms:created xsi:type="dcterms:W3CDTF">2020-06-16T11:56:00Z</dcterms:created>
  <dcterms:modified xsi:type="dcterms:W3CDTF">2020-11-17T02:38:00Z</dcterms:modified>
</cp:coreProperties>
</file>